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D8947" w14:textId="77777777" w:rsidR="000A2D4E" w:rsidRPr="00095F5D" w:rsidRDefault="000A2D4E" w:rsidP="000A2D4E">
      <w:pPr>
        <w:pStyle w:val="af1"/>
        <w:spacing w:line="240" w:lineRule="auto"/>
        <w:jc w:val="left"/>
        <w:rPr>
          <w:rFonts w:cs="Times New Roman"/>
          <w:b w:val="0"/>
          <w:sz w:val="24"/>
          <w:szCs w:val="24"/>
          <w:lang w:val="bg-BG"/>
        </w:rPr>
      </w:pPr>
    </w:p>
    <w:p w14:paraId="6868549D" w14:textId="77777777" w:rsidR="000A2D4E" w:rsidRPr="008673DD" w:rsidRDefault="000A2D4E" w:rsidP="000A2D4E">
      <w:pPr>
        <w:pStyle w:val="af1"/>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a7"/>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xml:space="preserve">№ ......................................................................./ ............................... </w:t>
      </w:r>
      <w:proofErr w:type="gramStart"/>
      <w:r w:rsidRPr="004A0780">
        <w:rPr>
          <w:b/>
          <w:bCs/>
          <w:snapToGrid w:val="0"/>
          <w:sz w:val="24"/>
          <w:szCs w:val="24"/>
          <w:lang w:val="ru-RU"/>
        </w:rPr>
        <w:t>г</w:t>
      </w:r>
      <w:proofErr w:type="gramEnd"/>
      <w:r w:rsidRPr="004A0780">
        <w:rPr>
          <w:b/>
          <w:bCs/>
          <w:snapToGrid w:val="0"/>
          <w:sz w:val="24"/>
          <w:szCs w:val="24"/>
          <w:lang w:val="ru-RU"/>
        </w:rPr>
        <w:t>.</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 xml:space="preserve">ПРОГРАМАТА ЗА РАЗВИТИЕ НА СЕЛСКИТЕ РАЙОНИ </w:t>
      </w:r>
      <w:proofErr w:type="gramStart"/>
      <w:r w:rsidRPr="004A0780">
        <w:rPr>
          <w:rFonts w:cs="Times New Roman"/>
          <w:b/>
          <w:bCs/>
          <w:sz w:val="24"/>
          <w:szCs w:val="24"/>
          <w:lang w:val="ru-RU"/>
        </w:rPr>
        <w:t>ЗА</w:t>
      </w:r>
      <w:proofErr w:type="gramEnd"/>
      <w:r w:rsidRPr="004A0780">
        <w:rPr>
          <w:rFonts w:cs="Times New Roman"/>
          <w:b/>
          <w:bCs/>
          <w:sz w:val="24"/>
          <w:szCs w:val="24"/>
          <w:lang w:val="ru-RU"/>
        </w:rPr>
        <w:t xml:space="preserve">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w:t>
      </w:r>
      <w:proofErr w:type="spellStart"/>
      <w:r w:rsidRPr="004A0780">
        <w:rPr>
          <w:rFonts w:cs="Times New Roman"/>
          <w:b/>
          <w:bCs/>
          <w:sz w:val="24"/>
          <w:szCs w:val="24"/>
          <w:lang w:val="ru-RU"/>
        </w:rPr>
        <w:t>проектни</w:t>
      </w:r>
      <w:proofErr w:type="spellEnd"/>
      <w:r w:rsidRPr="004A0780">
        <w:rPr>
          <w:rFonts w:cs="Times New Roman"/>
          <w:b/>
          <w:bCs/>
          <w:sz w:val="24"/>
          <w:szCs w:val="24"/>
          <w:lang w:val="ru-RU"/>
        </w:rPr>
        <w:t xml:space="preserve"> предложения по </w:t>
      </w:r>
      <w:proofErr w:type="spellStart"/>
      <w:r w:rsidRPr="004A0780">
        <w:rPr>
          <w:rFonts w:cs="Times New Roman"/>
          <w:b/>
          <w:bCs/>
          <w:sz w:val="24"/>
          <w:szCs w:val="24"/>
          <w:lang w:val="ru-RU"/>
        </w:rPr>
        <w:t>подмярка</w:t>
      </w:r>
      <w:proofErr w:type="spellEnd"/>
      <w:r w:rsidRPr="004A0780">
        <w:rPr>
          <w:rFonts w:cs="Times New Roman"/>
          <w:b/>
          <w:bCs/>
          <w:sz w:val="24"/>
          <w:szCs w:val="24"/>
          <w:lang w:val="ru-RU"/>
        </w:rPr>
        <w:t xml:space="preserve">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proofErr w:type="spellStart"/>
      <w:r w:rsidRPr="004A0780">
        <w:rPr>
          <w:rFonts w:cs="Times New Roman"/>
          <w:b/>
          <w:bCs/>
          <w:color w:val="000000"/>
          <w:sz w:val="24"/>
          <w:szCs w:val="24"/>
          <w:lang w:val="ru-RU"/>
        </w:rPr>
        <w:t>рилагане</w:t>
      </w:r>
      <w:proofErr w:type="spellEnd"/>
      <w:r w:rsidRPr="004A0780">
        <w:rPr>
          <w:rFonts w:cs="Times New Roman"/>
          <w:b/>
          <w:bCs/>
          <w:color w:val="000000"/>
          <w:sz w:val="24"/>
          <w:szCs w:val="24"/>
          <w:lang w:val="ru-RU"/>
        </w:rPr>
        <w:t xml:space="preserve"> на операции в </w:t>
      </w:r>
      <w:proofErr w:type="spellStart"/>
      <w:r w:rsidRPr="004A0780">
        <w:rPr>
          <w:rFonts w:cs="Times New Roman"/>
          <w:b/>
          <w:bCs/>
          <w:color w:val="000000"/>
          <w:sz w:val="24"/>
          <w:szCs w:val="24"/>
          <w:lang w:val="ru-RU"/>
        </w:rPr>
        <w:t>рамките</w:t>
      </w:r>
      <w:proofErr w:type="spellEnd"/>
      <w:r w:rsidRPr="004A0780">
        <w:rPr>
          <w:rFonts w:cs="Times New Roman"/>
          <w:b/>
          <w:bCs/>
          <w:color w:val="000000"/>
          <w:sz w:val="24"/>
          <w:szCs w:val="24"/>
          <w:lang w:val="ru-RU"/>
        </w:rPr>
        <w:t xml:space="preserve"> на стратегии за </w:t>
      </w:r>
      <w:proofErr w:type="spellStart"/>
      <w:r w:rsidRPr="004A0780">
        <w:rPr>
          <w:rFonts w:cs="Times New Roman"/>
          <w:b/>
          <w:bCs/>
          <w:color w:val="000000"/>
          <w:sz w:val="24"/>
          <w:szCs w:val="24"/>
          <w:lang w:val="ru-RU"/>
        </w:rPr>
        <w:t>водено</w:t>
      </w:r>
      <w:proofErr w:type="spellEnd"/>
      <w:r w:rsidRPr="004A0780">
        <w:rPr>
          <w:rFonts w:cs="Times New Roman"/>
          <w:b/>
          <w:bCs/>
          <w:color w:val="000000"/>
          <w:sz w:val="24"/>
          <w:szCs w:val="24"/>
          <w:lang w:val="ru-RU"/>
        </w:rPr>
        <w:t xml:space="preserve"> от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w:t>
      </w:r>
      <w:proofErr w:type="spellStart"/>
      <w:r w:rsidRPr="004A0780">
        <w:rPr>
          <w:rFonts w:cs="Times New Roman"/>
          <w:b/>
          <w:bCs/>
          <w:color w:val="000000"/>
          <w:sz w:val="24"/>
          <w:szCs w:val="24"/>
          <w:lang w:val="ru-RU"/>
        </w:rPr>
        <w:t>мярка</w:t>
      </w:r>
      <w:proofErr w:type="spellEnd"/>
      <w:r w:rsidRPr="004A0780">
        <w:rPr>
          <w:rFonts w:cs="Times New Roman"/>
          <w:b/>
          <w:bCs/>
          <w:color w:val="000000"/>
          <w:sz w:val="24"/>
          <w:szCs w:val="24"/>
          <w:lang w:val="ru-RU"/>
        </w:rPr>
        <w:t xml:space="preserve"> 19 „</w:t>
      </w:r>
      <w:r w:rsidRPr="004A0780">
        <w:rPr>
          <w:rFonts w:cs="Times New Roman"/>
          <w:b/>
          <w:bCs/>
          <w:color w:val="000000"/>
          <w:sz w:val="24"/>
          <w:szCs w:val="24"/>
          <w:lang w:val="bg-BG"/>
        </w:rPr>
        <w:t>В</w:t>
      </w:r>
      <w:proofErr w:type="spellStart"/>
      <w:r w:rsidRPr="004A0780">
        <w:rPr>
          <w:rFonts w:cs="Times New Roman"/>
          <w:b/>
          <w:bCs/>
          <w:color w:val="000000"/>
          <w:sz w:val="24"/>
          <w:szCs w:val="24"/>
          <w:lang w:val="ru-RU"/>
        </w:rPr>
        <w:t>одено</w:t>
      </w:r>
      <w:proofErr w:type="spellEnd"/>
      <w:r w:rsidRPr="004A0780">
        <w:rPr>
          <w:rFonts w:cs="Times New Roman"/>
          <w:b/>
          <w:bCs/>
          <w:color w:val="000000"/>
          <w:sz w:val="24"/>
          <w:szCs w:val="24"/>
          <w:lang w:val="ru-RU"/>
        </w:rPr>
        <w:t xml:space="preserve"> </w:t>
      </w:r>
      <w:proofErr w:type="gramStart"/>
      <w:r w:rsidRPr="004A0780">
        <w:rPr>
          <w:rFonts w:cs="Times New Roman"/>
          <w:b/>
          <w:bCs/>
          <w:color w:val="000000"/>
          <w:sz w:val="24"/>
          <w:szCs w:val="24"/>
          <w:lang w:val="ru-RU"/>
        </w:rPr>
        <w:t>от</w:t>
      </w:r>
      <w:proofErr w:type="gram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w:t>
            </w:r>
            <w:proofErr w:type="spellStart"/>
            <w:r w:rsidR="00175934" w:rsidRPr="004A0780">
              <w:rPr>
                <w:b/>
              </w:rPr>
              <w:t>Стимулиране</w:t>
            </w:r>
            <w:proofErr w:type="spellEnd"/>
            <w:r w:rsidR="00175934" w:rsidRPr="004A0780">
              <w:rPr>
                <w:b/>
              </w:rPr>
              <w:t xml:space="preserve"> </w:t>
            </w:r>
            <w:proofErr w:type="spellStart"/>
            <w:r w:rsidR="00175934" w:rsidRPr="004A0780">
              <w:rPr>
                <w:b/>
              </w:rPr>
              <w:t>на</w:t>
            </w:r>
            <w:proofErr w:type="spellEnd"/>
            <w:r w:rsidR="00175934" w:rsidRPr="004A0780">
              <w:rPr>
                <w:b/>
              </w:rPr>
              <w:t xml:space="preserve"> </w:t>
            </w:r>
            <w:proofErr w:type="spellStart"/>
            <w:r w:rsidR="00175934" w:rsidRPr="004A0780">
              <w:rPr>
                <w:b/>
              </w:rPr>
              <w:t>местното</w:t>
            </w:r>
            <w:proofErr w:type="spellEnd"/>
            <w:r w:rsidR="00175934" w:rsidRPr="004A0780">
              <w:rPr>
                <w:b/>
              </w:rPr>
              <w:t xml:space="preserve"> </w:t>
            </w:r>
            <w:proofErr w:type="spellStart"/>
            <w:r w:rsidR="00175934" w:rsidRPr="004A0780">
              <w:rPr>
                <w:b/>
              </w:rPr>
              <w:t>развитие</w:t>
            </w:r>
            <w:proofErr w:type="spellEnd"/>
            <w:r w:rsidR="00175934" w:rsidRPr="004A0780">
              <w:rPr>
                <w:b/>
              </w:rPr>
              <w:t xml:space="preserve"> в </w:t>
            </w:r>
            <w:proofErr w:type="spellStart"/>
            <w:r w:rsidR="00175934" w:rsidRPr="004A0780">
              <w:rPr>
                <w:b/>
              </w:rPr>
              <w:t>селските</w:t>
            </w:r>
            <w:proofErr w:type="spellEnd"/>
            <w:r w:rsidR="00175934" w:rsidRPr="004A0780">
              <w:rPr>
                <w:b/>
              </w:rPr>
              <w:t xml:space="preserve"> </w:t>
            </w:r>
            <w:proofErr w:type="spellStart"/>
            <w:r w:rsidR="00175934" w:rsidRPr="004A0780">
              <w:rPr>
                <w:b/>
              </w:rPr>
              <w:t>райони</w:t>
            </w:r>
            <w:proofErr w:type="spellEnd"/>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w:t>
            </w:r>
            <w:proofErr w:type="spellStart"/>
            <w:r w:rsidRPr="004A0780">
              <w:rPr>
                <w:b/>
                <w:bCs/>
                <w:snapToGrid w:val="0"/>
                <w:lang w:val="ru-RU"/>
              </w:rPr>
              <w:t>месеца</w:t>
            </w:r>
            <w:proofErr w:type="spellEnd"/>
            <w:r w:rsidRPr="004A0780">
              <w:rPr>
                <w:b/>
                <w:bCs/>
                <w:snapToGrid w:val="0"/>
                <w:lang w:val="ru-RU"/>
              </w:rPr>
              <w:t xml:space="preserve">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proofErr w:type="gramStart"/>
            <w:r w:rsidRPr="004A0780">
              <w:rPr>
                <w:b/>
                <w:bCs/>
                <w:snapToGrid w:val="0"/>
                <w:lang w:val="ru-RU"/>
              </w:rPr>
              <w:t xml:space="preserve">Общи </w:t>
            </w:r>
            <w:proofErr w:type="spellStart"/>
            <w:r w:rsidRPr="004A0780">
              <w:rPr>
                <w:b/>
                <w:bCs/>
                <w:snapToGrid w:val="0"/>
                <w:lang w:val="ru-RU"/>
              </w:rPr>
              <w:t>публични</w:t>
            </w:r>
            <w:proofErr w:type="spellEnd"/>
            <w:r w:rsidRPr="004A0780">
              <w:rPr>
                <w:b/>
                <w:bCs/>
                <w:snapToGrid w:val="0"/>
                <w:lang w:val="ru-RU"/>
              </w:rPr>
              <w:t xml:space="preserve"> </w:t>
            </w:r>
            <w:proofErr w:type="spellStart"/>
            <w:r w:rsidRPr="004A0780">
              <w:rPr>
                <w:b/>
                <w:bCs/>
                <w:snapToGrid w:val="0"/>
                <w:lang w:val="ru-RU"/>
              </w:rPr>
              <w:t>разходи</w:t>
            </w:r>
            <w:proofErr w:type="spellEnd"/>
            <w:r w:rsidRPr="004A0780">
              <w:rPr>
                <w:b/>
                <w:bCs/>
                <w:snapToGrid w:val="0"/>
                <w:lang w:val="ru-RU"/>
              </w:rPr>
              <w:t xml:space="preserve"> (в евро) — </w:t>
            </w:r>
            <w:proofErr w:type="spellStart"/>
            <w:r w:rsidRPr="004A0780">
              <w:rPr>
                <w:b/>
                <w:bCs/>
                <w:snapToGrid w:val="0"/>
                <w:lang w:val="ru-RU"/>
              </w:rPr>
              <w:t>подкрепа</w:t>
            </w:r>
            <w:proofErr w:type="spellEnd"/>
            <w:r w:rsidRPr="004A0780">
              <w:rPr>
                <w:b/>
                <w:bCs/>
                <w:snapToGrid w:val="0"/>
                <w:lang w:val="ru-RU"/>
              </w:rPr>
              <w:t xml:space="preserve"> за </w:t>
            </w:r>
            <w:proofErr w:type="spellStart"/>
            <w:r w:rsidRPr="004A0780">
              <w:rPr>
                <w:b/>
                <w:bCs/>
                <w:snapToGrid w:val="0"/>
                <w:lang w:val="ru-RU"/>
              </w:rPr>
              <w:t>изпълнение</w:t>
            </w:r>
            <w:proofErr w:type="spellEnd"/>
            <w:r w:rsidRPr="004A0780">
              <w:rPr>
                <w:b/>
                <w:bCs/>
                <w:snapToGrid w:val="0"/>
                <w:lang w:val="ru-RU"/>
              </w:rPr>
              <w:t xml:space="preserve"> на </w:t>
            </w:r>
            <w:proofErr w:type="spellStart"/>
            <w:r w:rsidRPr="004A0780">
              <w:rPr>
                <w:b/>
                <w:bCs/>
                <w:snapToGrid w:val="0"/>
                <w:lang w:val="ru-RU"/>
              </w:rPr>
              <w:t>операциите</w:t>
            </w:r>
            <w:proofErr w:type="spellEnd"/>
            <w:r w:rsidRPr="004A0780">
              <w:rPr>
                <w:b/>
                <w:bCs/>
                <w:snapToGrid w:val="0"/>
                <w:lang w:val="ru-RU"/>
              </w:rPr>
              <w:t xml:space="preserve"> по </w:t>
            </w:r>
            <w:proofErr w:type="spellStart"/>
            <w:r w:rsidRPr="004A0780">
              <w:rPr>
                <w:b/>
                <w:bCs/>
                <w:snapToGrid w:val="0"/>
                <w:lang w:val="ru-RU"/>
              </w:rPr>
              <w:t>водена</w:t>
            </w:r>
            <w:proofErr w:type="spellEnd"/>
            <w:r w:rsidRPr="004A0780">
              <w:rPr>
                <w:b/>
                <w:bCs/>
                <w:snapToGrid w:val="0"/>
                <w:lang w:val="ru-RU"/>
              </w:rPr>
              <w:t xml:space="preserve"> от </w:t>
            </w:r>
            <w:proofErr w:type="spellStart"/>
            <w:r w:rsidRPr="004A0780">
              <w:rPr>
                <w:b/>
                <w:bCs/>
                <w:snapToGrid w:val="0"/>
                <w:lang w:val="ru-RU"/>
              </w:rPr>
              <w:t>общностите</w:t>
            </w:r>
            <w:proofErr w:type="spellEnd"/>
            <w:r w:rsidRPr="004A0780">
              <w:rPr>
                <w:b/>
                <w:bCs/>
                <w:snapToGrid w:val="0"/>
                <w:lang w:val="ru-RU"/>
              </w:rPr>
              <w:t xml:space="preserve"> стратегия за </w:t>
            </w:r>
            <w:proofErr w:type="spellStart"/>
            <w:r w:rsidRPr="004A0780">
              <w:rPr>
                <w:b/>
                <w:bCs/>
                <w:snapToGrid w:val="0"/>
                <w:lang w:val="ru-RU"/>
              </w:rPr>
              <w:t>местно</w:t>
            </w:r>
            <w:proofErr w:type="spellEnd"/>
            <w:r w:rsidRPr="004A0780">
              <w:rPr>
                <w:b/>
                <w:bCs/>
                <w:snapToGrid w:val="0"/>
                <w:lang w:val="ru-RU"/>
              </w:rPr>
              <w:t xml:space="preserve"> развитие</w:t>
            </w:r>
            <w:proofErr w:type="gramEnd"/>
          </w:p>
          <w:p w14:paraId="3E210F93" w14:textId="77777777" w:rsidR="0015591F" w:rsidRPr="004A0780" w:rsidRDefault="0015591F" w:rsidP="001C2FF7">
            <w:pPr>
              <w:spacing w:after="120"/>
              <w:rPr>
                <w:b/>
                <w:bCs/>
                <w:snapToGrid w:val="0"/>
                <w:lang w:val="ru-RU"/>
              </w:rPr>
            </w:pPr>
            <w:r w:rsidRPr="004A0780">
              <w:rPr>
                <w:b/>
                <w:bCs/>
                <w:snapToGrid w:val="0"/>
                <w:lang w:val="bg-BG"/>
              </w:rPr>
              <w:t>Р</w:t>
            </w:r>
            <w:proofErr w:type="spellStart"/>
            <w:r w:rsidRPr="004A0780">
              <w:rPr>
                <w:b/>
                <w:bCs/>
                <w:snapToGrid w:val="0"/>
                <w:lang w:val="ru-RU"/>
              </w:rPr>
              <w:t>аботни</w:t>
            </w:r>
            <w:proofErr w:type="spellEnd"/>
            <w:r w:rsidRPr="004A0780">
              <w:rPr>
                <w:b/>
                <w:bCs/>
                <w:snapToGrid w:val="0"/>
                <w:lang w:val="ru-RU"/>
              </w:rPr>
              <w:t xml:space="preserve"> места, </w:t>
            </w:r>
            <w:proofErr w:type="spellStart"/>
            <w:r w:rsidRPr="004A0780">
              <w:rPr>
                <w:b/>
                <w:bCs/>
                <w:snapToGrid w:val="0"/>
                <w:lang w:val="ru-RU"/>
              </w:rPr>
              <w:t>разкрити</w:t>
            </w:r>
            <w:proofErr w:type="spellEnd"/>
            <w:r w:rsidRPr="004A0780">
              <w:rPr>
                <w:b/>
                <w:bCs/>
                <w:snapToGrid w:val="0"/>
                <w:lang w:val="ru-RU"/>
              </w:rPr>
              <w:t xml:space="preserve"> в </w:t>
            </w:r>
            <w:proofErr w:type="spellStart"/>
            <w:r w:rsidRPr="004A0780">
              <w:rPr>
                <w:b/>
                <w:bCs/>
                <w:snapToGrid w:val="0"/>
                <w:lang w:val="ru-RU"/>
              </w:rPr>
              <w:t>подпомогнатите</w:t>
            </w:r>
            <w:proofErr w:type="spellEnd"/>
            <w:r w:rsidRPr="004A0780">
              <w:rPr>
                <w:b/>
                <w:bCs/>
                <w:snapToGrid w:val="0"/>
                <w:lang w:val="ru-RU"/>
              </w:rPr>
              <w:t xml:space="preserve"> </w:t>
            </w:r>
            <w:proofErr w:type="spellStart"/>
            <w:r w:rsidRPr="004A0780">
              <w:rPr>
                <w:b/>
                <w:bCs/>
                <w:snapToGrid w:val="0"/>
                <w:lang w:val="ru-RU"/>
              </w:rPr>
              <w:t>проекти</w:t>
            </w:r>
            <w:proofErr w:type="spellEnd"/>
            <w:r w:rsidRPr="004A0780">
              <w:rPr>
                <w:b/>
                <w:bCs/>
                <w:snapToGrid w:val="0"/>
                <w:lang w:val="ru-RU"/>
              </w:rPr>
              <w:t xml:space="preserve"> (</w:t>
            </w:r>
            <w:proofErr w:type="spellStart"/>
            <w:r w:rsidRPr="004A0780">
              <w:rPr>
                <w:b/>
                <w:bCs/>
                <w:snapToGrid w:val="0"/>
                <w:lang w:val="ru-RU"/>
              </w:rPr>
              <w:t>Leader</w:t>
            </w:r>
            <w:proofErr w:type="spellEnd"/>
            <w:r w:rsidRPr="004A0780">
              <w:rPr>
                <w:b/>
                <w:bCs/>
                <w:snapToGrid w:val="0"/>
                <w:lang w:val="ru-RU"/>
              </w:rPr>
              <w:t>)</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п.к. ...................., </w:t>
      </w:r>
      <w:proofErr w:type="spellStart"/>
      <w:r w:rsidRPr="004A0780">
        <w:rPr>
          <w:rFonts w:cs="Times New Roman"/>
          <w:sz w:val="24"/>
          <w:szCs w:val="24"/>
          <w:lang w:val="bg-BG"/>
        </w:rPr>
        <w:t>обл</w:t>
      </w:r>
      <w:proofErr w:type="spellEnd"/>
      <w:r w:rsidRPr="004A0780">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w:t>
      </w:r>
      <w:proofErr w:type="spellStart"/>
      <w:r w:rsidRPr="004A0780">
        <w:rPr>
          <w:rFonts w:cs="Times New Roman"/>
          <w:sz w:val="24"/>
          <w:szCs w:val="24"/>
          <w:lang w:val="bg-BG"/>
        </w:rPr>
        <w:t>e-mail</w:t>
      </w:r>
      <w:proofErr w:type="spellEnd"/>
      <w:r w:rsidRPr="004A0780">
        <w:rPr>
          <w:rFonts w:cs="Times New Roman"/>
          <w:sz w:val="24"/>
          <w:szCs w:val="24"/>
          <w:lang w:val="bg-BG"/>
        </w:rPr>
        <w:t xml:space="preserve">: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 xml:space="preserve">ЕИК по БУЛСТАТ .........................., седалище и адрес на управление .................., п.к. ...................., </w:t>
      </w:r>
      <w:proofErr w:type="spellStart"/>
      <w:r w:rsidRPr="004A0780">
        <w:rPr>
          <w:rFonts w:cs="Times New Roman"/>
          <w:sz w:val="24"/>
          <w:szCs w:val="24"/>
          <w:lang w:val="bg-BG"/>
        </w:rPr>
        <w:t>обл</w:t>
      </w:r>
      <w:proofErr w:type="spellEnd"/>
      <w:r w:rsidRPr="004A0780">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4A0780">
        <w:rPr>
          <w:rFonts w:cs="Times New Roman"/>
          <w:sz w:val="24"/>
          <w:szCs w:val="24"/>
          <w:lang w:val="bg-BG"/>
        </w:rPr>
        <w:t>e-mail</w:t>
      </w:r>
      <w:proofErr w:type="spellEnd"/>
      <w:r w:rsidRPr="004A0780">
        <w:rPr>
          <w:rFonts w:cs="Times New Roman"/>
          <w:sz w:val="24"/>
          <w:szCs w:val="24"/>
          <w:lang w:val="bg-BG"/>
        </w:rPr>
        <w:t>: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На основани</w:t>
      </w:r>
      <w:proofErr w:type="gramStart"/>
      <w:r w:rsidRPr="004A0780">
        <w:rPr>
          <w:snapToGrid w:val="0"/>
          <w:sz w:val="24"/>
          <w:szCs w:val="24"/>
          <w:lang w:val="ru-RU"/>
        </w:rPr>
        <w:t>е</w:t>
      </w:r>
      <w:proofErr w:type="gramEnd"/>
      <w:r w:rsidRPr="004A0780">
        <w:rPr>
          <w:snapToGrid w:val="0"/>
          <w:sz w:val="24"/>
          <w:szCs w:val="24"/>
          <w:lang w:val="ru-RU"/>
        </w:rPr>
        <w:t xml:space="preserve"> чл. 24, ал. 1 </w:t>
      </w:r>
      <w:r w:rsidRPr="004A0780">
        <w:rPr>
          <w:snapToGrid w:val="0"/>
          <w:sz w:val="24"/>
          <w:szCs w:val="24"/>
          <w:lang w:val="bg-BG"/>
        </w:rPr>
        <w:t xml:space="preserve">и ал. 2 </w:t>
      </w:r>
      <w:r w:rsidRPr="004A0780">
        <w:rPr>
          <w:snapToGrid w:val="0"/>
          <w:sz w:val="24"/>
          <w:szCs w:val="24"/>
          <w:lang w:val="ru-RU"/>
        </w:rPr>
        <w:t xml:space="preserve">и чл. 45, ал. 2 от Закона за управление на </w:t>
      </w:r>
      <w:proofErr w:type="spellStart"/>
      <w:r w:rsidRPr="004A0780">
        <w:rPr>
          <w:snapToGrid w:val="0"/>
          <w:sz w:val="24"/>
          <w:szCs w:val="24"/>
          <w:lang w:val="ru-RU"/>
        </w:rPr>
        <w:t>средствата</w:t>
      </w:r>
      <w:proofErr w:type="spellEnd"/>
      <w:r w:rsidRPr="004A0780">
        <w:rPr>
          <w:snapToGrid w:val="0"/>
          <w:sz w:val="24"/>
          <w:szCs w:val="24"/>
          <w:lang w:val="ru-RU"/>
        </w:rPr>
        <w:t xml:space="preserve"> от </w:t>
      </w:r>
      <w:proofErr w:type="spellStart"/>
      <w:r w:rsidRPr="004A0780">
        <w:rPr>
          <w:snapToGrid w:val="0"/>
          <w:sz w:val="24"/>
          <w:szCs w:val="24"/>
          <w:lang w:val="ru-RU"/>
        </w:rPr>
        <w:t>Европейските</w:t>
      </w:r>
      <w:proofErr w:type="spellEnd"/>
      <w:r w:rsidRPr="004A0780">
        <w:rPr>
          <w:snapToGrid w:val="0"/>
          <w:sz w:val="24"/>
          <w:szCs w:val="24"/>
          <w:lang w:val="ru-RU"/>
        </w:rPr>
        <w:t xml:space="preserve"> </w:t>
      </w:r>
      <w:proofErr w:type="spellStart"/>
      <w:r w:rsidRPr="004A0780">
        <w:rPr>
          <w:snapToGrid w:val="0"/>
          <w:sz w:val="24"/>
          <w:szCs w:val="24"/>
          <w:lang w:val="ru-RU"/>
        </w:rPr>
        <w:t>структурни</w:t>
      </w:r>
      <w:proofErr w:type="spellEnd"/>
      <w:r w:rsidRPr="004A0780">
        <w:rPr>
          <w:snapToGrid w:val="0"/>
          <w:sz w:val="24"/>
          <w:szCs w:val="24"/>
          <w:lang w:val="ru-RU"/>
        </w:rPr>
        <w:t xml:space="preserve"> и </w:t>
      </w:r>
      <w:proofErr w:type="spellStart"/>
      <w:r w:rsidRPr="004A0780">
        <w:rPr>
          <w:snapToGrid w:val="0"/>
          <w:sz w:val="24"/>
          <w:szCs w:val="24"/>
          <w:lang w:val="ru-RU"/>
        </w:rPr>
        <w:t>инвестиционни</w:t>
      </w:r>
      <w:proofErr w:type="spellEnd"/>
      <w:r w:rsidRPr="004A0780">
        <w:rPr>
          <w:snapToGrid w:val="0"/>
          <w:sz w:val="24"/>
          <w:szCs w:val="24"/>
          <w:lang w:val="ru-RU"/>
        </w:rPr>
        <w:t xml:space="preserve"> </w:t>
      </w:r>
      <w:proofErr w:type="spellStart"/>
      <w:r w:rsidRPr="004A0780">
        <w:rPr>
          <w:snapToGrid w:val="0"/>
          <w:sz w:val="24"/>
          <w:szCs w:val="24"/>
          <w:lang w:val="ru-RU"/>
        </w:rPr>
        <w:t>фондове</w:t>
      </w:r>
      <w:proofErr w:type="spellEnd"/>
      <w:r w:rsidRPr="004A0780">
        <w:rPr>
          <w:snapToGrid w:val="0"/>
          <w:sz w:val="24"/>
          <w:szCs w:val="24"/>
          <w:lang w:val="ru-RU"/>
        </w:rPr>
        <w:t xml:space="preserve"> (ЗУСЕСИФ)</w:t>
      </w:r>
      <w:r w:rsidRPr="004A0780">
        <w:rPr>
          <w:snapToGrid w:val="0"/>
          <w:sz w:val="24"/>
          <w:szCs w:val="24"/>
          <w:lang w:val="bg-BG"/>
        </w:rPr>
        <w:t xml:space="preserve">, чл. 61е от Наредба № 22 от 2015 г. за прилагане на </w:t>
      </w:r>
      <w:proofErr w:type="spellStart"/>
      <w:r w:rsidRPr="004A0780">
        <w:rPr>
          <w:snapToGrid w:val="0"/>
          <w:sz w:val="24"/>
          <w:szCs w:val="24"/>
          <w:lang w:val="bg-BG"/>
        </w:rPr>
        <w:t>подмярка</w:t>
      </w:r>
      <w:proofErr w:type="spellEnd"/>
      <w:r w:rsidRPr="004A0780">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4A0780">
        <w:rPr>
          <w:rFonts w:cs="Times New Roman"/>
          <w:sz w:val="24"/>
          <w:szCs w:val="24"/>
          <w:lang w:val="ru-RU"/>
        </w:rPr>
        <w:t>обн</w:t>
      </w:r>
      <w:proofErr w:type="spellEnd"/>
      <w:r w:rsidRPr="004A0780">
        <w:rPr>
          <w:rFonts w:cs="Times New Roman"/>
          <w:sz w:val="24"/>
          <w:szCs w:val="24"/>
          <w:lang w:val="ru-RU"/>
        </w:rPr>
        <w:t xml:space="preserve">., </w:t>
      </w:r>
      <w:proofErr w:type="gramStart"/>
      <w:r w:rsidRPr="004A0780">
        <w:rPr>
          <w:rFonts w:cs="Times New Roman"/>
          <w:sz w:val="24"/>
          <w:szCs w:val="24"/>
          <w:lang w:val="ru-RU"/>
        </w:rPr>
        <w:t xml:space="preserve">ДВ, </w:t>
      </w:r>
      <w:hyperlink r:id="rId8"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100</w:t>
        </w:r>
      </w:hyperlink>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w:t>
      </w:r>
      <w:proofErr w:type="gramEnd"/>
      <w:r w:rsidRPr="004A0780">
        <w:rPr>
          <w:rFonts w:cs="Times New Roman"/>
          <w:snapToGrid w:val="0"/>
          <w:sz w:val="24"/>
          <w:szCs w:val="24"/>
          <w:lang w:val="bg-BG"/>
        </w:rPr>
        <w:t xml:space="preserve"> периода 2014 – 2020 г. (о</w:t>
      </w:r>
      <w:proofErr w:type="spellStart"/>
      <w:r w:rsidRPr="004A0780">
        <w:rPr>
          <w:rFonts w:cs="Times New Roman"/>
          <w:sz w:val="24"/>
          <w:szCs w:val="24"/>
          <w:lang w:val="ru-RU"/>
        </w:rPr>
        <w:t>бн</w:t>
      </w:r>
      <w:proofErr w:type="spellEnd"/>
      <w:r w:rsidRPr="004A0780">
        <w:rPr>
          <w:rFonts w:cs="Times New Roman"/>
          <w:sz w:val="24"/>
          <w:szCs w:val="24"/>
          <w:lang w:val="ru-RU"/>
        </w:rPr>
        <w:t xml:space="preserve">., ДВ, </w:t>
      </w:r>
      <w:hyperlink r:id="rId9"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52</w:t>
        </w:r>
      </w:hyperlink>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proofErr w:type="spellStart"/>
      <w:r w:rsidRPr="004A0780">
        <w:rPr>
          <w:rFonts w:cs="Times New Roman"/>
          <w:snapToGrid w:val="0"/>
          <w:sz w:val="24"/>
          <w:szCs w:val="24"/>
          <w:lang w:val="ru-RU"/>
        </w:rPr>
        <w:t>във</w:t>
      </w:r>
      <w:proofErr w:type="spellEnd"/>
      <w:r w:rsidRPr="004A0780">
        <w:rPr>
          <w:rFonts w:cs="Times New Roman"/>
          <w:snapToGrid w:val="0"/>
          <w:sz w:val="24"/>
          <w:szCs w:val="24"/>
          <w:lang w:val="ru-RU"/>
        </w:rPr>
        <w:t xml:space="preserve"> </w:t>
      </w:r>
      <w:proofErr w:type="spellStart"/>
      <w:r w:rsidRPr="004A0780">
        <w:rPr>
          <w:rFonts w:cs="Times New Roman"/>
          <w:snapToGrid w:val="0"/>
          <w:sz w:val="24"/>
          <w:szCs w:val="24"/>
          <w:lang w:val="ru-RU"/>
        </w:rPr>
        <w:t>връзка</w:t>
      </w:r>
      <w:proofErr w:type="spellEnd"/>
      <w:r w:rsidRPr="004A0780">
        <w:rPr>
          <w:rFonts w:cs="Times New Roman"/>
          <w:snapToGrid w:val="0"/>
          <w:sz w:val="24"/>
          <w:szCs w:val="24"/>
          <w:lang w:val="ru-RU"/>
        </w:rPr>
        <w:t xml:space="preserve">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proofErr w:type="spellStart"/>
      <w:r w:rsidRPr="004A0780">
        <w:rPr>
          <w:rFonts w:cs="Times New Roman"/>
          <w:snapToGrid w:val="0"/>
          <w:sz w:val="24"/>
          <w:szCs w:val="24"/>
          <w:lang w:val="ru-RU"/>
        </w:rPr>
        <w:t>ценителен</w:t>
      </w:r>
      <w:proofErr w:type="spellEnd"/>
      <w:r w:rsidRPr="004A0780">
        <w:rPr>
          <w:rFonts w:cs="Times New Roman"/>
          <w:snapToGrid w:val="0"/>
          <w:sz w:val="24"/>
          <w:szCs w:val="24"/>
          <w:lang w:val="ru-RU"/>
        </w:rPr>
        <w:t xml:space="preserve">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proofErr w:type="gramStart"/>
      <w:r w:rsidRPr="004A0780">
        <w:rPr>
          <w:rFonts w:cs="Times New Roman"/>
          <w:sz w:val="24"/>
          <w:szCs w:val="24"/>
          <w:lang w:val="bg-BG"/>
        </w:rPr>
        <w:t>З</w:t>
      </w:r>
      <w:proofErr w:type="spellStart"/>
      <w:r w:rsidRPr="004A0780">
        <w:rPr>
          <w:rFonts w:cs="Times New Roman"/>
          <w:sz w:val="24"/>
          <w:szCs w:val="24"/>
          <w:lang w:val="ru-RU"/>
        </w:rPr>
        <w:t>аповед</w:t>
      </w:r>
      <w:proofErr w:type="spellEnd"/>
      <w:r w:rsidRPr="004A0780">
        <w:rPr>
          <w:rFonts w:cs="Times New Roman"/>
          <w:sz w:val="24"/>
          <w:szCs w:val="24"/>
          <w:lang w:val="ru-RU"/>
        </w:rPr>
        <w:t xml:space="preserve"> </w:t>
      </w:r>
      <w:r w:rsidRPr="004A0780">
        <w:rPr>
          <w:rFonts w:cs="Times New Roman"/>
          <w:snapToGrid w:val="0"/>
          <w:sz w:val="24"/>
          <w:szCs w:val="24"/>
          <w:lang w:val="bg-BG"/>
        </w:rPr>
        <w:t>на</w:t>
      </w:r>
      <w:proofErr w:type="gramEnd"/>
      <w:r w:rsidRPr="004A0780">
        <w:rPr>
          <w:rFonts w:cs="Times New Roman"/>
          <w:snapToGrid w:val="0"/>
          <w:sz w:val="24"/>
          <w:szCs w:val="24"/>
          <w:lang w:val="ru-RU"/>
        </w:rPr>
        <w:t xml:space="preserve"> </w:t>
      </w:r>
      <w:proofErr w:type="spellStart"/>
      <w:r w:rsidRPr="004A0780">
        <w:rPr>
          <w:rFonts w:cs="Times New Roman"/>
          <w:sz w:val="24"/>
          <w:szCs w:val="24"/>
          <w:lang w:val="ru-RU"/>
        </w:rPr>
        <w:t>изпълнителния</w:t>
      </w:r>
      <w:proofErr w:type="spellEnd"/>
      <w:r w:rsidRPr="004A0780">
        <w:rPr>
          <w:rFonts w:cs="Times New Roman"/>
          <w:sz w:val="24"/>
          <w:szCs w:val="24"/>
          <w:lang w:val="ru-RU"/>
        </w:rPr>
        <w:t xml:space="preserve"> директор на </w:t>
      </w:r>
      <w:proofErr w:type="spellStart"/>
      <w:r w:rsidRPr="004A0780">
        <w:rPr>
          <w:rFonts w:cs="Times New Roman"/>
          <w:b/>
          <w:sz w:val="24"/>
          <w:szCs w:val="24"/>
          <w:lang w:val="ru-RU"/>
        </w:rPr>
        <w:t>Държавен</w:t>
      </w:r>
      <w:proofErr w:type="spellEnd"/>
      <w:r w:rsidRPr="004A0780">
        <w:rPr>
          <w:rFonts w:cs="Times New Roman"/>
          <w:b/>
          <w:sz w:val="24"/>
          <w:szCs w:val="24"/>
          <w:lang w:val="ru-RU"/>
        </w:rPr>
        <w:t xml:space="preserve"> фонд „ЗЕМЕДЕЛИЕ”</w:t>
      </w:r>
      <w:r w:rsidRPr="004A0780">
        <w:rPr>
          <w:rFonts w:cs="Times New Roman"/>
          <w:sz w:val="24"/>
          <w:szCs w:val="24"/>
          <w:lang w:val="ru-RU"/>
        </w:rPr>
        <w:t xml:space="preserve"> за </w:t>
      </w:r>
      <w:proofErr w:type="spellStart"/>
      <w:r w:rsidRPr="004A0780">
        <w:rPr>
          <w:rFonts w:cs="Times New Roman"/>
          <w:sz w:val="24"/>
          <w:szCs w:val="24"/>
          <w:lang w:val="ru-RU"/>
        </w:rPr>
        <w:t>предоставяне</w:t>
      </w:r>
      <w:proofErr w:type="spellEnd"/>
      <w:r w:rsidRPr="004A0780">
        <w:rPr>
          <w:rFonts w:cs="Times New Roman"/>
          <w:sz w:val="24"/>
          <w:szCs w:val="24"/>
          <w:lang w:val="ru-RU"/>
        </w:rPr>
        <w:t xml:space="preserve"> на </w:t>
      </w:r>
      <w:r w:rsidRPr="004A0780">
        <w:rPr>
          <w:rFonts w:cs="Times New Roman"/>
          <w:sz w:val="24"/>
          <w:szCs w:val="24"/>
          <w:lang w:val="bg-BG"/>
        </w:rPr>
        <w:t xml:space="preserve">безвъзмездна </w:t>
      </w:r>
      <w:proofErr w:type="spellStart"/>
      <w:r w:rsidRPr="004A0780">
        <w:rPr>
          <w:rFonts w:cs="Times New Roman"/>
          <w:sz w:val="24"/>
          <w:szCs w:val="24"/>
          <w:lang w:val="ru-RU"/>
        </w:rPr>
        <w:t>финансова</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помощ</w:t>
      </w:r>
      <w:proofErr w:type="spellEnd"/>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lastRenderedPageBreak/>
        <w:t xml:space="preserve">1) Безвъзмездната финансова помощ се предоставя по </w:t>
      </w:r>
      <w:proofErr w:type="spellStart"/>
      <w:r w:rsidRPr="004A0780">
        <w:rPr>
          <w:rFonts w:cs="Times New Roman"/>
          <w:bCs/>
          <w:color w:val="000000"/>
          <w:sz w:val="24"/>
          <w:szCs w:val="24"/>
          <w:lang w:val="ru-RU"/>
        </w:rPr>
        <w:t>подмярка</w:t>
      </w:r>
      <w:proofErr w:type="spellEnd"/>
      <w:r w:rsidRPr="004A0780">
        <w:rPr>
          <w:rFonts w:cs="Times New Roman"/>
          <w:bCs/>
          <w:color w:val="000000"/>
          <w:sz w:val="24"/>
          <w:szCs w:val="24"/>
          <w:lang w:val="ru-RU"/>
        </w:rPr>
        <w:t xml:space="preserve"> 19.2 „</w:t>
      </w:r>
      <w:proofErr w:type="spellStart"/>
      <w:r w:rsidRPr="004A0780">
        <w:rPr>
          <w:rFonts w:cs="Times New Roman"/>
          <w:bCs/>
          <w:color w:val="000000"/>
          <w:sz w:val="24"/>
          <w:szCs w:val="24"/>
          <w:lang w:val="ru-RU"/>
        </w:rPr>
        <w:t>Прилагане</w:t>
      </w:r>
      <w:proofErr w:type="spellEnd"/>
      <w:r w:rsidRPr="004A0780">
        <w:rPr>
          <w:rFonts w:cs="Times New Roman"/>
          <w:bCs/>
          <w:color w:val="000000"/>
          <w:sz w:val="24"/>
          <w:szCs w:val="24"/>
          <w:lang w:val="ru-RU"/>
        </w:rPr>
        <w:t xml:space="preserve"> на операции в </w:t>
      </w:r>
      <w:proofErr w:type="spellStart"/>
      <w:r w:rsidRPr="004A0780">
        <w:rPr>
          <w:rFonts w:cs="Times New Roman"/>
          <w:bCs/>
          <w:color w:val="000000"/>
          <w:sz w:val="24"/>
          <w:szCs w:val="24"/>
          <w:lang w:val="ru-RU"/>
        </w:rPr>
        <w:t>рамките</w:t>
      </w:r>
      <w:proofErr w:type="spellEnd"/>
      <w:r w:rsidRPr="004A0780">
        <w:rPr>
          <w:rFonts w:cs="Times New Roman"/>
          <w:bCs/>
          <w:color w:val="000000"/>
          <w:sz w:val="24"/>
          <w:szCs w:val="24"/>
          <w:lang w:val="ru-RU"/>
        </w:rPr>
        <w:t xml:space="preserve"> на стратегии за </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w:t>
      </w:r>
      <w:proofErr w:type="spellStart"/>
      <w:r w:rsidRPr="004A0780">
        <w:rPr>
          <w:rFonts w:cs="Times New Roman"/>
          <w:bCs/>
          <w:color w:val="000000"/>
          <w:sz w:val="24"/>
          <w:szCs w:val="24"/>
          <w:lang w:val="ru-RU"/>
        </w:rPr>
        <w:t>мярка</w:t>
      </w:r>
      <w:proofErr w:type="spellEnd"/>
      <w:r w:rsidRPr="004A0780">
        <w:rPr>
          <w:rFonts w:cs="Times New Roman"/>
          <w:bCs/>
          <w:color w:val="000000"/>
          <w:sz w:val="24"/>
          <w:szCs w:val="24"/>
          <w:lang w:val="ru-RU"/>
        </w:rPr>
        <w:t xml:space="preserve"> 19 „</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Програмата</w:t>
      </w:r>
      <w:proofErr w:type="spellEnd"/>
      <w:r w:rsidRPr="004A0780">
        <w:rPr>
          <w:rFonts w:cs="Times New Roman"/>
          <w:bCs/>
          <w:color w:val="000000"/>
          <w:sz w:val="24"/>
          <w:szCs w:val="24"/>
          <w:lang w:val="ru-RU"/>
        </w:rPr>
        <w:t xml:space="preserve"> за развитие на </w:t>
      </w:r>
      <w:proofErr w:type="spellStart"/>
      <w:r w:rsidRPr="004A0780">
        <w:rPr>
          <w:rFonts w:cs="Times New Roman"/>
          <w:bCs/>
          <w:color w:val="000000"/>
          <w:sz w:val="24"/>
          <w:szCs w:val="24"/>
          <w:lang w:val="ru-RU"/>
        </w:rPr>
        <w:t>селските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райони</w:t>
      </w:r>
      <w:proofErr w:type="spellEnd"/>
      <w:r w:rsidRPr="004A0780">
        <w:rPr>
          <w:rFonts w:cs="Times New Roman"/>
          <w:bCs/>
          <w:color w:val="000000"/>
          <w:sz w:val="24"/>
          <w:szCs w:val="24"/>
          <w:lang w:val="ru-RU"/>
        </w:rPr>
        <w:t xml:space="preserve"> за периода 2014 - 2020 г.</w:t>
      </w:r>
      <w:r w:rsidRPr="004A0780">
        <w:rPr>
          <w:rFonts w:cs="Times New Roman"/>
          <w:sz w:val="24"/>
          <w:szCs w:val="24"/>
          <w:shd w:val="clear" w:color="auto" w:fill="FEFEFE"/>
          <w:lang w:val="bg-BG"/>
        </w:rPr>
        <w:t xml:space="preserve">, </w:t>
      </w:r>
      <w:proofErr w:type="spellStart"/>
      <w:r w:rsidRPr="004A0780">
        <w:rPr>
          <w:rFonts w:cs="Times New Roman"/>
          <w:sz w:val="24"/>
          <w:szCs w:val="24"/>
          <w:shd w:val="clear" w:color="auto" w:fill="FEFEFE"/>
          <w:lang w:val="bg-BG"/>
        </w:rPr>
        <w:t>съфинансирана</w:t>
      </w:r>
      <w:proofErr w:type="spellEnd"/>
      <w:r w:rsidRPr="004A0780">
        <w:rPr>
          <w:rFonts w:cs="Times New Roman"/>
          <w:sz w:val="24"/>
          <w:szCs w:val="24"/>
          <w:shd w:val="clear" w:color="auto" w:fill="FEFEFE"/>
          <w:lang w:val="bg-BG"/>
        </w:rPr>
        <w:t xml:space="preserve">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4A0780">
        <w:rPr>
          <w:rFonts w:cs="Times New Roman"/>
          <w:sz w:val="24"/>
          <w:szCs w:val="24"/>
          <w:shd w:val="clear" w:color="auto" w:fill="FEFEFE"/>
          <w:lang w:val="bg-BG"/>
        </w:rPr>
        <w:t>подмярка</w:t>
      </w:r>
      <w:proofErr w:type="spellEnd"/>
      <w:r w:rsidRPr="004A0780">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3"/>
        <w:tabs>
          <w:tab w:val="left" w:pos="0"/>
        </w:tabs>
        <w:jc w:val="left"/>
        <w:rPr>
          <w:rFonts w:cs="Times New Roman"/>
          <w:b w:val="0"/>
          <w:szCs w:val="24"/>
          <w:lang w:val="bg-BG"/>
        </w:rPr>
      </w:pPr>
    </w:p>
    <w:p w14:paraId="5A14911C" w14:textId="77777777" w:rsidR="000A2D4E" w:rsidRPr="004A0780" w:rsidRDefault="000A2D4E" w:rsidP="000A2D4E">
      <w:pPr>
        <w:pStyle w:val="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proofErr w:type="spellStart"/>
      <w:r w:rsidRPr="004A0780">
        <w:rPr>
          <w:rFonts w:cs="Times New Roman"/>
          <w:bCs/>
          <w:color w:val="000000"/>
          <w:szCs w:val="24"/>
          <w:lang w:val="ru-RU"/>
        </w:rPr>
        <w:t>подмярка</w:t>
      </w:r>
      <w:proofErr w:type="spellEnd"/>
      <w:r w:rsidRPr="004A0780">
        <w:rPr>
          <w:rFonts w:cs="Times New Roman"/>
          <w:bCs/>
          <w:color w:val="000000"/>
          <w:szCs w:val="24"/>
          <w:lang w:val="ru-RU"/>
        </w:rPr>
        <w:t xml:space="preserve"> 19.2 „</w:t>
      </w:r>
      <w:proofErr w:type="spellStart"/>
      <w:r w:rsidRPr="004A0780">
        <w:rPr>
          <w:rFonts w:cs="Times New Roman"/>
          <w:bCs/>
          <w:color w:val="000000"/>
          <w:szCs w:val="24"/>
          <w:lang w:val="ru-RU"/>
        </w:rPr>
        <w:t>Прилагане</w:t>
      </w:r>
      <w:proofErr w:type="spellEnd"/>
      <w:r w:rsidRPr="004A0780">
        <w:rPr>
          <w:rFonts w:cs="Times New Roman"/>
          <w:bCs/>
          <w:color w:val="000000"/>
          <w:szCs w:val="24"/>
          <w:lang w:val="ru-RU"/>
        </w:rPr>
        <w:t xml:space="preserve"> на операции в </w:t>
      </w:r>
      <w:proofErr w:type="spellStart"/>
      <w:r w:rsidRPr="004A0780">
        <w:rPr>
          <w:rFonts w:cs="Times New Roman"/>
          <w:bCs/>
          <w:color w:val="000000"/>
          <w:szCs w:val="24"/>
          <w:lang w:val="ru-RU"/>
        </w:rPr>
        <w:t>рамките</w:t>
      </w:r>
      <w:proofErr w:type="spellEnd"/>
      <w:r w:rsidRPr="004A0780">
        <w:rPr>
          <w:rFonts w:cs="Times New Roman"/>
          <w:bCs/>
          <w:color w:val="000000"/>
          <w:szCs w:val="24"/>
          <w:lang w:val="ru-RU"/>
        </w:rPr>
        <w:t xml:space="preserve"> на стратегии за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на </w:t>
      </w:r>
      <w:proofErr w:type="spellStart"/>
      <w:r w:rsidRPr="004A0780">
        <w:rPr>
          <w:rFonts w:cs="Times New Roman"/>
          <w:bCs/>
          <w:color w:val="000000"/>
          <w:szCs w:val="24"/>
          <w:lang w:val="ru-RU"/>
        </w:rPr>
        <w:t>мярка</w:t>
      </w:r>
      <w:proofErr w:type="spellEnd"/>
      <w:r w:rsidRPr="004A0780">
        <w:rPr>
          <w:rFonts w:cs="Times New Roman"/>
          <w:bCs/>
          <w:color w:val="000000"/>
          <w:szCs w:val="24"/>
          <w:lang w:val="ru-RU"/>
        </w:rPr>
        <w:t xml:space="preserve"> 19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от </w:t>
      </w:r>
      <w:proofErr w:type="spellStart"/>
      <w:r w:rsidRPr="004A0780">
        <w:rPr>
          <w:rFonts w:cs="Times New Roman"/>
          <w:bCs/>
          <w:color w:val="000000"/>
          <w:szCs w:val="24"/>
          <w:lang w:val="ru-RU"/>
        </w:rPr>
        <w:t>Програмата</w:t>
      </w:r>
      <w:proofErr w:type="spellEnd"/>
      <w:r w:rsidRPr="004A0780">
        <w:rPr>
          <w:rFonts w:cs="Times New Roman"/>
          <w:bCs/>
          <w:color w:val="000000"/>
          <w:szCs w:val="24"/>
          <w:lang w:val="ru-RU"/>
        </w:rPr>
        <w:t xml:space="preserve"> за развитие на </w:t>
      </w:r>
      <w:proofErr w:type="spellStart"/>
      <w:r w:rsidRPr="004A0780">
        <w:rPr>
          <w:rFonts w:cs="Times New Roman"/>
          <w:bCs/>
          <w:color w:val="000000"/>
          <w:szCs w:val="24"/>
          <w:lang w:val="ru-RU"/>
        </w:rPr>
        <w:t>селските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райони</w:t>
      </w:r>
      <w:proofErr w:type="spellEnd"/>
      <w:r w:rsidRPr="004A0780">
        <w:rPr>
          <w:rFonts w:cs="Times New Roman"/>
          <w:bCs/>
          <w:color w:val="000000"/>
          <w:szCs w:val="24"/>
          <w:lang w:val="ru-RU"/>
        </w:rPr>
        <w:t xml:space="preserve"> за периода 2014 - 2020 г</w:t>
      </w:r>
      <w:r w:rsidRPr="004A0780">
        <w:rPr>
          <w:rFonts w:cs="Times New Roman"/>
          <w:bCs/>
          <w:szCs w:val="24"/>
          <w:lang w:val="bg-BG"/>
        </w:rPr>
        <w:t>. (наричана по-нататък „</w:t>
      </w:r>
      <w:proofErr w:type="spellStart"/>
      <w:r w:rsidRPr="004A0780">
        <w:rPr>
          <w:rFonts w:cs="Times New Roman"/>
          <w:bCs/>
          <w:szCs w:val="24"/>
          <w:lang w:val="bg-BG"/>
        </w:rPr>
        <w:t>подмярка</w:t>
      </w:r>
      <w:proofErr w:type="spellEnd"/>
      <w:r w:rsidRPr="004A0780">
        <w:rPr>
          <w:rFonts w:cs="Times New Roman"/>
          <w:bCs/>
          <w:szCs w:val="24"/>
          <w:lang w:val="bg-BG"/>
        </w:rPr>
        <w:t xml:space="preserve">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w:t>
      </w:r>
      <w:proofErr w:type="spellStart"/>
      <w:r w:rsidRPr="004A0780">
        <w:rPr>
          <w:snapToGrid w:val="0"/>
          <w:szCs w:val="24"/>
          <w:lang w:val="ru-RU"/>
        </w:rPr>
        <w:t>задължава</w:t>
      </w:r>
      <w:proofErr w:type="spellEnd"/>
      <w:r w:rsidRPr="004A0780">
        <w:rPr>
          <w:snapToGrid w:val="0"/>
          <w:szCs w:val="24"/>
          <w:lang w:val="ru-RU"/>
        </w:rPr>
        <w:t xml:space="preserve"> да </w:t>
      </w:r>
      <w:proofErr w:type="spellStart"/>
      <w:r w:rsidRPr="004A0780">
        <w:rPr>
          <w:snapToGrid w:val="0"/>
          <w:szCs w:val="24"/>
          <w:lang w:val="ru-RU"/>
        </w:rPr>
        <w:t>изпълни</w:t>
      </w:r>
      <w:proofErr w:type="spellEnd"/>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w:t>
      </w:r>
      <w:proofErr w:type="spellStart"/>
      <w:r w:rsidRPr="004A0780">
        <w:rPr>
          <w:snapToGrid w:val="0"/>
          <w:szCs w:val="24"/>
          <w:lang w:val="ru-RU"/>
        </w:rPr>
        <w:t>спазване</w:t>
      </w:r>
      <w:proofErr w:type="spellEnd"/>
      <w:r w:rsidRPr="004A0780">
        <w:rPr>
          <w:snapToGrid w:val="0"/>
          <w:szCs w:val="24"/>
          <w:lang w:val="ru-RU"/>
        </w:rPr>
        <w:t xml:space="preserve"> на </w:t>
      </w:r>
      <w:proofErr w:type="spellStart"/>
      <w:r w:rsidRPr="004A0780">
        <w:rPr>
          <w:snapToGrid w:val="0"/>
          <w:szCs w:val="24"/>
          <w:lang w:val="ru-RU"/>
        </w:rPr>
        <w:t>изискванията</w:t>
      </w:r>
      <w:proofErr w:type="spellEnd"/>
      <w:r w:rsidRPr="004A0780">
        <w:rPr>
          <w:snapToGrid w:val="0"/>
          <w:szCs w:val="24"/>
          <w:lang w:val="ru-RU"/>
        </w:rPr>
        <w:t xml:space="preserve">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 xml:space="preserve"> на </w:t>
      </w:r>
      <w:proofErr w:type="spellStart"/>
      <w:r w:rsidRPr="004A0780">
        <w:rPr>
          <w:snapToGrid w:val="0"/>
          <w:szCs w:val="24"/>
          <w:lang w:val="ru-RU"/>
        </w:rPr>
        <w:t>проекти</w:t>
      </w:r>
      <w:proofErr w:type="spellEnd"/>
      <w:r w:rsidRPr="004A0780">
        <w:rPr>
          <w:szCs w:val="24"/>
          <w:lang w:val="ru-RU"/>
        </w:rPr>
        <w:t xml:space="preserve"> </w:t>
      </w:r>
      <w:r w:rsidRPr="004A0780">
        <w:rPr>
          <w:snapToGrid w:val="0"/>
          <w:szCs w:val="24"/>
          <w:lang w:val="ru-RU"/>
        </w:rPr>
        <w:t xml:space="preserve">по </w:t>
      </w:r>
      <w:proofErr w:type="spellStart"/>
      <w:r w:rsidRPr="004A0780">
        <w:rPr>
          <w:snapToGrid w:val="0"/>
          <w:szCs w:val="24"/>
          <w:lang w:val="ru-RU"/>
        </w:rPr>
        <w:t>процедурата</w:t>
      </w:r>
      <w:proofErr w:type="spellEnd"/>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xml:space="preserve">, </w:t>
      </w:r>
      <w:proofErr w:type="spellStart"/>
      <w:r w:rsidRPr="004A0780">
        <w:rPr>
          <w:snapToGrid w:val="0"/>
          <w:szCs w:val="24"/>
          <w:lang w:val="ru-RU"/>
        </w:rPr>
        <w:t>наричани</w:t>
      </w:r>
      <w:proofErr w:type="spellEnd"/>
      <w:r w:rsidRPr="004A0780">
        <w:rPr>
          <w:snapToGrid w:val="0"/>
          <w:szCs w:val="24"/>
          <w:lang w:val="ru-RU"/>
        </w:rPr>
        <w:t xml:space="preserve"> </w:t>
      </w:r>
      <w:proofErr w:type="spellStart"/>
      <w:r w:rsidRPr="004A0780">
        <w:rPr>
          <w:snapToGrid w:val="0"/>
          <w:szCs w:val="24"/>
          <w:lang w:val="ru-RU"/>
        </w:rPr>
        <w:t>по-нататък</w:t>
      </w:r>
      <w:proofErr w:type="spellEnd"/>
      <w:r w:rsidRPr="004A0780">
        <w:rPr>
          <w:snapToGrid w:val="0"/>
          <w:szCs w:val="24"/>
          <w:lang w:val="ru-RU"/>
        </w:rPr>
        <w:t xml:space="preserve">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w:t>
      </w:r>
      <w:r w:rsidRPr="004A0780">
        <w:rPr>
          <w:snapToGrid w:val="0"/>
          <w:szCs w:val="24"/>
          <w:lang w:val="bg-BG"/>
        </w:rPr>
        <w:t xml:space="preserve">, </w:t>
      </w:r>
      <w:proofErr w:type="spellStart"/>
      <w:r w:rsidRPr="004A0780">
        <w:rPr>
          <w:snapToGrid w:val="0"/>
          <w:szCs w:val="24"/>
          <w:lang w:val="ru-RU"/>
        </w:rPr>
        <w:t>правото</w:t>
      </w:r>
      <w:proofErr w:type="spellEnd"/>
      <w:r w:rsidRPr="004A0780">
        <w:rPr>
          <w:snapToGrid w:val="0"/>
          <w:szCs w:val="24"/>
          <w:lang w:val="ru-RU"/>
        </w:rPr>
        <w:t xml:space="preserve"> на </w:t>
      </w:r>
      <w:proofErr w:type="spellStart"/>
      <w:r w:rsidRPr="004A0780">
        <w:rPr>
          <w:snapToGrid w:val="0"/>
          <w:szCs w:val="24"/>
          <w:lang w:val="ru-RU"/>
        </w:rPr>
        <w:t>Европейския</w:t>
      </w:r>
      <w:proofErr w:type="spellEnd"/>
      <w:r w:rsidRPr="004A0780">
        <w:rPr>
          <w:snapToGrid w:val="0"/>
          <w:szCs w:val="24"/>
          <w:lang w:val="ru-RU"/>
        </w:rPr>
        <w:t xml:space="preserve"> </w:t>
      </w:r>
      <w:proofErr w:type="spellStart"/>
      <w:r w:rsidRPr="004A0780">
        <w:rPr>
          <w:snapToGrid w:val="0"/>
          <w:szCs w:val="24"/>
          <w:lang w:val="ru-RU"/>
        </w:rPr>
        <w:t>съюз</w:t>
      </w:r>
      <w:proofErr w:type="spellEnd"/>
      <w:r w:rsidRPr="004A0780">
        <w:rPr>
          <w:snapToGrid w:val="0"/>
          <w:szCs w:val="24"/>
          <w:lang w:val="ru-RU"/>
        </w:rPr>
        <w:t xml:space="preserve"> и </w:t>
      </w:r>
      <w:proofErr w:type="spellStart"/>
      <w:r w:rsidRPr="004A0780">
        <w:rPr>
          <w:snapToGrid w:val="0"/>
          <w:szCs w:val="24"/>
          <w:lang w:val="ru-RU"/>
        </w:rPr>
        <w:t>националното</w:t>
      </w:r>
      <w:proofErr w:type="spellEnd"/>
      <w:r w:rsidRPr="004A0780">
        <w:rPr>
          <w:snapToGrid w:val="0"/>
          <w:szCs w:val="24"/>
          <w:lang w:val="ru-RU"/>
        </w:rPr>
        <w:t xml:space="preserve"> </w:t>
      </w:r>
      <w:proofErr w:type="spellStart"/>
      <w:r w:rsidRPr="004A0780">
        <w:rPr>
          <w:snapToGrid w:val="0"/>
          <w:szCs w:val="24"/>
          <w:lang w:val="ru-RU"/>
        </w:rPr>
        <w:t>законодателство</w:t>
      </w:r>
      <w:proofErr w:type="spellEnd"/>
      <w:r w:rsidRPr="004A0780">
        <w:rPr>
          <w:snapToGrid w:val="0"/>
          <w:szCs w:val="24"/>
          <w:lang w:val="ru-RU"/>
        </w:rPr>
        <w:t>.</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w:t>
      </w:r>
      <w:proofErr w:type="spellStart"/>
      <w:r w:rsidRPr="004A0780">
        <w:rPr>
          <w:rFonts w:cs="Times New Roman"/>
          <w:bCs/>
          <w:i/>
          <w:sz w:val="24"/>
          <w:szCs w:val="24"/>
        </w:rPr>
        <w:t>minimis</w:t>
      </w:r>
      <w:proofErr w:type="spellEnd"/>
      <w:r w:rsidRPr="004A0780">
        <w:rPr>
          <w:rFonts w:cs="Times New Roman"/>
          <w:bCs/>
          <w:i/>
          <w:sz w:val="24"/>
          <w:szCs w:val="24"/>
        </w:rPr>
        <w:t xml:space="preserve">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68D2B32F" w14:textId="77777777" w:rsidR="000A2D4E" w:rsidRPr="004A0780" w:rsidRDefault="000A2D4E" w:rsidP="000A2D4E">
      <w:pPr>
        <w:rPr>
          <w:lang w:val="ru-RU"/>
        </w:rPr>
      </w:pPr>
    </w:p>
    <w:p w14:paraId="7630F653"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snapToGrid w:val="0"/>
          <w:szCs w:val="24"/>
          <w:lang w:val="ru-RU"/>
        </w:rPr>
        <w:lastRenderedPageBreak/>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proofErr w:type="gramStart"/>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w:t>
      </w:r>
      <w:proofErr w:type="spellStart"/>
      <w:r w:rsidRPr="004A0780">
        <w:rPr>
          <w:iCs/>
          <w:szCs w:val="24"/>
          <w:lang w:val="bg-BG"/>
        </w:rPr>
        <w:t>ите</w:t>
      </w:r>
      <w:proofErr w:type="spellEnd"/>
      <w:r w:rsidRPr="004A0780">
        <w:rPr>
          <w:iCs/>
          <w:szCs w:val="24"/>
          <w:lang w:val="bg-BG"/>
        </w:rPr>
        <w:t xml:space="preserve">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w:t>
      </w:r>
      <w:proofErr w:type="spellStart"/>
      <w:r w:rsidRPr="004A0780">
        <w:rPr>
          <w:rFonts w:cs="Times New Roman"/>
          <w:szCs w:val="24"/>
          <w:lang w:val="bg-BG"/>
        </w:rPr>
        <w:t>относимите</w:t>
      </w:r>
      <w:proofErr w:type="spellEnd"/>
      <w:r w:rsidRPr="004A0780">
        <w:rPr>
          <w:rFonts w:cs="Times New Roman"/>
          <w:szCs w:val="24"/>
          <w:lang w:val="bg-BG"/>
        </w:rPr>
        <w:t xml:space="preserve"> нормативни актове. </w:t>
      </w:r>
      <w:proofErr w:type="gramEnd"/>
    </w:p>
    <w:p w14:paraId="363B087A" w14:textId="014662E5" w:rsidR="000A2D4E" w:rsidRPr="004A0780" w:rsidRDefault="000A2D4E" w:rsidP="000A2D4E">
      <w:pPr>
        <w:ind w:firstLine="708"/>
        <w:jc w:val="both"/>
        <w:rPr>
          <w:lang w:val="bg-BG"/>
        </w:rPr>
      </w:pPr>
      <w:proofErr w:type="gramStart"/>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w:t>
      </w:r>
      <w:proofErr w:type="gramEnd"/>
      <w:r w:rsidRPr="004A0780">
        <w:rPr>
          <w:rFonts w:cs="Times New Roman"/>
          <w:sz w:val="24"/>
          <w:szCs w:val="24"/>
          <w:shd w:val="clear" w:color="auto" w:fill="FEFEFE"/>
          <w:lang w:val="bg-BG"/>
        </w:rPr>
        <w:t xml:space="preserve">)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 xml:space="preserve">Процедура за осъществяване на предварителна проверка и </w:t>
      </w:r>
      <w:proofErr w:type="spellStart"/>
      <w:r w:rsidR="00063817" w:rsidRPr="004A0780">
        <w:rPr>
          <w:rFonts w:cs="Times New Roman"/>
          <w:sz w:val="24"/>
          <w:szCs w:val="24"/>
          <w:shd w:val="clear" w:color="auto" w:fill="FEFEFE"/>
          <w:lang w:val="bg-BG"/>
        </w:rPr>
        <w:t>последващ</w:t>
      </w:r>
      <w:proofErr w:type="spellEnd"/>
      <w:r w:rsidR="00063817" w:rsidRPr="004A0780">
        <w:rPr>
          <w:rFonts w:cs="Times New Roman"/>
          <w:sz w:val="24"/>
          <w:szCs w:val="24"/>
          <w:shd w:val="clear" w:color="auto" w:fill="FEFEFE"/>
          <w:lang w:val="bg-BG"/>
        </w:rPr>
        <w:t xml:space="preserve">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10" w:history="1">
        <w:r w:rsidRPr="004A0780">
          <w:rPr>
            <w:rStyle w:val="a5"/>
            <w:rFonts w:cs="Times New Roman"/>
            <w:color w:val="auto"/>
            <w:sz w:val="24"/>
            <w:szCs w:val="24"/>
            <w:shd w:val="clear" w:color="auto" w:fill="FEFEFE"/>
          </w:rPr>
          <w:t>www</w:t>
        </w:r>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dfz</w:t>
        </w:r>
        <w:proofErr w:type="spellEnd"/>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bg</w:t>
        </w:r>
        <w:proofErr w:type="spellEnd"/>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4A0780">
        <w:rPr>
          <w:rFonts w:cs="Times New Roman"/>
          <w:sz w:val="24"/>
          <w:szCs w:val="24"/>
          <w:shd w:val="clear" w:color="auto" w:fill="FEFEFE"/>
          <w:lang w:val="bg-BG"/>
        </w:rPr>
        <w:t>ните</w:t>
      </w:r>
      <w:proofErr w:type="spellEnd"/>
      <w:r w:rsidRPr="004A0780">
        <w:rPr>
          <w:rFonts w:cs="Times New Roman"/>
          <w:sz w:val="24"/>
          <w:szCs w:val="24"/>
          <w:shd w:val="clear" w:color="auto" w:fill="FEFEFE"/>
          <w:lang w:val="bg-BG"/>
        </w:rPr>
        <w:t xml:space="preserve"> изпълнител/и.</w:t>
      </w:r>
    </w:p>
    <w:p w14:paraId="11C1133B"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a9"/>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snapToGrid w:val="0"/>
          <w:szCs w:val="24"/>
          <w:lang w:val="bg-BG"/>
        </w:rPr>
        <w:t>подмерките</w:t>
      </w:r>
      <w:proofErr w:type="spellEnd"/>
      <w:r w:rsidRPr="004A0780">
        <w:rPr>
          <w:rFonts w:cs="Times New Roman"/>
          <w:snapToGrid w:val="0"/>
          <w:szCs w:val="24"/>
          <w:lang w:val="bg-BG"/>
        </w:rPr>
        <w:t xml:space="preserve"> по чл. 9б, т. 2 от Закона за подпомагане на земеделските производители. </w:t>
      </w:r>
    </w:p>
    <w:p w14:paraId="4BC4D8D6" w14:textId="77777777" w:rsidR="000A2D4E" w:rsidRPr="004A0780" w:rsidRDefault="000A2D4E" w:rsidP="000A2D4E">
      <w:pPr>
        <w:pStyle w:val="3"/>
        <w:jc w:val="both"/>
        <w:rPr>
          <w:rFonts w:cs="Times New Roman"/>
          <w:lang w:val="ru-RU"/>
        </w:rPr>
      </w:pPr>
      <w:r w:rsidRPr="004A0780">
        <w:rPr>
          <w:rFonts w:cs="Times New Roman"/>
          <w:b w:val="0"/>
          <w:snapToGrid w:val="0"/>
          <w:szCs w:val="24"/>
          <w:lang w:val="ru-RU"/>
        </w:rPr>
        <w:tab/>
      </w:r>
      <w:proofErr w:type="gramStart"/>
      <w:r w:rsidRPr="004A0780">
        <w:rPr>
          <w:rFonts w:cs="Times New Roman"/>
          <w:b w:val="0"/>
          <w:snapToGrid w:val="0"/>
          <w:szCs w:val="24"/>
          <w:lang w:val="ru-RU"/>
        </w:rPr>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b w:val="0"/>
          <w:snapToGrid w:val="0"/>
          <w:szCs w:val="24"/>
          <w:lang w:val="bg-BG"/>
        </w:rPr>
        <w:t>подмерките</w:t>
      </w:r>
      <w:proofErr w:type="spellEnd"/>
      <w:r w:rsidRPr="004A0780">
        <w:rPr>
          <w:rFonts w:cs="Times New Roman"/>
          <w:b w:val="0"/>
          <w:snapToGrid w:val="0"/>
          <w:szCs w:val="24"/>
          <w:lang w:val="bg-BG"/>
        </w:rPr>
        <w:t xml:space="preserve"> по чл. 9б, т. 2 от Закона за подпомагане на</w:t>
      </w:r>
      <w:proofErr w:type="gramEnd"/>
      <w:r w:rsidRPr="004A0780">
        <w:rPr>
          <w:rFonts w:cs="Times New Roman"/>
          <w:b w:val="0"/>
          <w:snapToGrid w:val="0"/>
          <w:szCs w:val="24"/>
          <w:lang w:val="bg-BG"/>
        </w:rPr>
        <w:t xml:space="preserve"> земеделските производители</w:t>
      </w:r>
      <w:bookmarkStart w:id="0" w:name="to_paragraph_id38743136"/>
      <w:bookmarkEnd w:id="0"/>
      <w:r w:rsidRPr="004A0780">
        <w:rPr>
          <w:rFonts w:cs="Times New Roman"/>
          <w:b w:val="0"/>
          <w:snapToGrid w:val="0"/>
          <w:szCs w:val="24"/>
          <w:lang w:val="bg-BG"/>
        </w:rPr>
        <w:t xml:space="preserve"> (</w:t>
      </w:r>
      <w:proofErr w:type="spellStart"/>
      <w:r w:rsidRPr="004A0780">
        <w:rPr>
          <w:rFonts w:cs="Times New Roman"/>
          <w:b w:val="0"/>
          <w:lang w:val="ru-RU"/>
        </w:rPr>
        <w:t>обн</w:t>
      </w:r>
      <w:proofErr w:type="spellEnd"/>
      <w:r w:rsidRPr="004A0780">
        <w:rPr>
          <w:rFonts w:cs="Times New Roman"/>
          <w:b w:val="0"/>
          <w:lang w:val="ru-RU"/>
        </w:rPr>
        <w:t xml:space="preserve">., </w:t>
      </w:r>
      <w:proofErr w:type="gramStart"/>
      <w:r w:rsidRPr="004A0780">
        <w:rPr>
          <w:rFonts w:cs="Times New Roman"/>
          <w:b w:val="0"/>
          <w:lang w:val="ru-RU"/>
        </w:rPr>
        <w:t xml:space="preserve">ДВ, </w:t>
      </w:r>
      <w:proofErr w:type="spellStart"/>
      <w:r w:rsidRPr="004A0780">
        <w:rPr>
          <w:rFonts w:cs="Times New Roman"/>
          <w:b w:val="0"/>
          <w:lang w:val="ru-RU"/>
        </w:rPr>
        <w:t>бр</w:t>
      </w:r>
      <w:proofErr w:type="spellEnd"/>
      <w:r w:rsidRPr="004A0780">
        <w:rPr>
          <w:rFonts w:cs="Times New Roman"/>
          <w:b w:val="0"/>
          <w:lang w:val="ru-RU"/>
        </w:rPr>
        <w:t>.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roofErr w:type="gramEnd"/>
    </w:p>
    <w:p w14:paraId="59BF5EEF"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xml:space="preserve">), приети за допустими за финансово подпомагане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но не повече от размера по ал. 1.</w:t>
      </w:r>
    </w:p>
    <w:p w14:paraId="1DA9E4D2"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lastRenderedPageBreak/>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a9"/>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proofErr w:type="spellStart"/>
      <w:r w:rsidRPr="004A0780">
        <w:rPr>
          <w:rStyle w:val="ala55"/>
          <w:color w:val="000000"/>
          <w:szCs w:val="24"/>
          <w:lang w:val="ru-RU"/>
        </w:rPr>
        <w:t>надвишава</w:t>
      </w:r>
      <w:proofErr w:type="spellEnd"/>
      <w:r w:rsidRPr="004A0780">
        <w:rPr>
          <w:rStyle w:val="ala55"/>
          <w:color w:val="000000"/>
          <w:szCs w:val="24"/>
          <w:lang w:val="ru-RU"/>
        </w:rPr>
        <w:t xml:space="preserve"> </w:t>
      </w:r>
      <w:proofErr w:type="spellStart"/>
      <w:r w:rsidRPr="004A0780">
        <w:rPr>
          <w:rStyle w:val="ala55"/>
          <w:color w:val="000000"/>
          <w:szCs w:val="24"/>
          <w:lang w:val="ru-RU"/>
        </w:rPr>
        <w:t>левовата</w:t>
      </w:r>
      <w:proofErr w:type="spellEnd"/>
      <w:r w:rsidRPr="004A0780">
        <w:rPr>
          <w:rStyle w:val="ala55"/>
          <w:color w:val="000000"/>
          <w:szCs w:val="24"/>
          <w:lang w:val="ru-RU"/>
        </w:rPr>
        <w:t xml:space="preserve"> </w:t>
      </w:r>
      <w:proofErr w:type="spellStart"/>
      <w:r w:rsidRPr="004A0780">
        <w:rPr>
          <w:rStyle w:val="ala55"/>
          <w:color w:val="000000"/>
          <w:szCs w:val="24"/>
          <w:lang w:val="ru-RU"/>
        </w:rPr>
        <w:t>равностойност</w:t>
      </w:r>
      <w:proofErr w:type="spellEnd"/>
      <w:r w:rsidRPr="004A0780">
        <w:rPr>
          <w:rStyle w:val="ala55"/>
          <w:color w:val="000000"/>
          <w:szCs w:val="24"/>
          <w:lang w:val="ru-RU"/>
        </w:rPr>
        <w:t xml:space="preserve">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Авансовото плащане по ал. 1 се извършва при спазване на условията и </w:t>
      </w:r>
      <w:proofErr w:type="gramStart"/>
      <w:r w:rsidRPr="004A0780">
        <w:rPr>
          <w:rFonts w:cs="Times New Roman"/>
          <w:szCs w:val="24"/>
          <w:shd w:val="clear" w:color="auto" w:fill="FEFEFE"/>
          <w:lang w:val="bg-BG"/>
        </w:rPr>
        <w:t>реда на</w:t>
      </w:r>
      <w:proofErr w:type="gramEnd"/>
      <w:r w:rsidRPr="004A0780">
        <w:rPr>
          <w:rFonts w:cs="Times New Roman"/>
          <w:szCs w:val="24"/>
          <w:shd w:val="clear" w:color="auto" w:fill="FEFEFE"/>
          <w:lang w:val="bg-BG"/>
        </w:rPr>
        <w:t xml:space="preserve"> Наредба № 4 от 2018 г.</w:t>
      </w:r>
    </w:p>
    <w:p w14:paraId="7C2E5DBE" w14:textId="6DDE7C97"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a9"/>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w:t>
      </w:r>
      <w:proofErr w:type="spellStart"/>
      <w:r w:rsidRPr="004A0780">
        <w:rPr>
          <w:lang w:val="ru-RU"/>
        </w:rPr>
        <w:t>реда</w:t>
      </w:r>
      <w:proofErr w:type="spellEnd"/>
      <w:r w:rsidRPr="004A0780">
        <w:rPr>
          <w:lang w:val="ru-RU"/>
        </w:rPr>
        <w:t xml:space="preserve"> и </w:t>
      </w:r>
      <w:proofErr w:type="spellStart"/>
      <w:r w:rsidRPr="004A0780">
        <w:rPr>
          <w:lang w:val="ru-RU"/>
        </w:rPr>
        <w:t>условията</w:t>
      </w:r>
      <w:proofErr w:type="spellEnd"/>
      <w:r w:rsidRPr="004A0780">
        <w:rPr>
          <w:lang w:val="ru-RU"/>
        </w:rPr>
        <w:t xml:space="preserve">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a9"/>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4A0780">
        <w:rPr>
          <w:rFonts w:cs="Times New Roman"/>
          <w:sz w:val="24"/>
          <w:szCs w:val="24"/>
          <w:lang w:val="bg-BG"/>
        </w:rPr>
        <w:t>относими</w:t>
      </w:r>
      <w:proofErr w:type="spellEnd"/>
      <w:r w:rsidRPr="004A0780">
        <w:rPr>
          <w:rFonts w:cs="Times New Roman"/>
          <w:sz w:val="24"/>
          <w:szCs w:val="24"/>
          <w:lang w:val="bg-BG"/>
        </w:rPr>
        <w:t xml:space="preserve"> нормативни актове и актове на правото на Европейския съюз.</w:t>
      </w:r>
    </w:p>
    <w:p w14:paraId="03682ED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a9"/>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a9"/>
        <w:rPr>
          <w:rFonts w:cs="Times New Roman"/>
          <w:szCs w:val="24"/>
          <w:lang w:val="bg-BG"/>
        </w:rPr>
      </w:pPr>
    </w:p>
    <w:p w14:paraId="73B3F82C" w14:textId="49ECA727"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proofErr w:type="spellStart"/>
      <w:r w:rsidRPr="004A0780">
        <w:rPr>
          <w:rFonts w:cs="Times New Roman"/>
          <w:color w:val="000000"/>
          <w:sz w:val="24"/>
          <w:szCs w:val="24"/>
          <w:lang w:val="ru-RU"/>
        </w:rPr>
        <w:t>изпълнение</w:t>
      </w:r>
      <w:proofErr w:type="spellEnd"/>
      <w:r w:rsidRPr="004A0780">
        <w:rPr>
          <w:rFonts w:cs="Times New Roman"/>
          <w:color w:val="000000"/>
          <w:sz w:val="24"/>
          <w:szCs w:val="24"/>
          <w:lang w:val="ru-RU"/>
        </w:rPr>
        <w:t xml:space="preserve"> на </w:t>
      </w:r>
      <w:proofErr w:type="spellStart"/>
      <w:r w:rsidRPr="004A0780">
        <w:rPr>
          <w:rFonts w:cs="Times New Roman"/>
          <w:color w:val="000000"/>
          <w:sz w:val="24"/>
          <w:szCs w:val="24"/>
          <w:lang w:val="ru-RU"/>
        </w:rPr>
        <w:t>дейностите</w:t>
      </w:r>
      <w:proofErr w:type="spellEnd"/>
      <w:r w:rsidRPr="004A0780">
        <w:rPr>
          <w:rFonts w:cs="Times New Roman"/>
          <w:color w:val="000000"/>
          <w:sz w:val="24"/>
          <w:szCs w:val="24"/>
          <w:lang w:val="ru-RU"/>
        </w:rPr>
        <w:t xml:space="preserve">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w:t>
      </w:r>
      <w:proofErr w:type="spellStart"/>
      <w:r w:rsidRPr="004A0780">
        <w:rPr>
          <w:rFonts w:cs="Times New Roman"/>
          <w:color w:val="000000"/>
          <w:sz w:val="24"/>
          <w:szCs w:val="24"/>
          <w:lang w:val="ru-RU"/>
        </w:rPr>
        <w:t>към</w:t>
      </w:r>
      <w:proofErr w:type="spellEnd"/>
      <w:r w:rsidRPr="004A0780">
        <w:rPr>
          <w:rFonts w:cs="Times New Roman"/>
          <w:color w:val="000000"/>
          <w:sz w:val="24"/>
          <w:szCs w:val="24"/>
          <w:lang w:val="ru-RU"/>
        </w:rPr>
        <w:t xml:space="preserve">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w:t>
      </w:r>
      <w:proofErr w:type="spellStart"/>
      <w:r w:rsidRPr="004A0780">
        <w:rPr>
          <w:rFonts w:cs="Times New Roman"/>
          <w:color w:val="000000"/>
          <w:sz w:val="24"/>
          <w:szCs w:val="24"/>
          <w:lang w:val="ru-RU"/>
        </w:rPr>
        <w:t>финансиран</w:t>
      </w:r>
      <w:proofErr w:type="spellEnd"/>
      <w:r w:rsidRPr="004A0780">
        <w:rPr>
          <w:rFonts w:cs="Times New Roman"/>
          <w:color w:val="000000"/>
          <w:sz w:val="24"/>
          <w:szCs w:val="24"/>
          <w:lang w:val="ru-RU"/>
        </w:rPr>
        <w:t xml:space="preserve">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но не повече от 36 месеца</w:t>
      </w:r>
      <w:r w:rsidR="00316F22">
        <w:rPr>
          <w:rFonts w:cs="Times New Roman"/>
          <w:b/>
          <w:sz w:val="24"/>
          <w:szCs w:val="24"/>
          <w:lang w:val="bg-BG"/>
        </w:rPr>
        <w:t xml:space="preserve"> </w:t>
      </w:r>
      <w:bookmarkStart w:id="1" w:name="_GoBack"/>
      <w:bookmarkEnd w:id="1"/>
      <w:r w:rsidR="00676935">
        <w:rPr>
          <w:rFonts w:cs="Times New Roman"/>
          <w:b/>
          <w:sz w:val="24"/>
          <w:szCs w:val="24"/>
          <w:lang w:val="bg-BG"/>
        </w:rPr>
        <w:t xml:space="preserve">и </w:t>
      </w:r>
      <w:r w:rsidRPr="004A0780">
        <w:rPr>
          <w:rFonts w:cs="Times New Roman"/>
          <w:b/>
          <w:sz w:val="24"/>
          <w:szCs w:val="24"/>
          <w:lang w:val="bg-BG"/>
        </w:rPr>
        <w:t xml:space="preserve">не по-късно от 30 юни </w:t>
      </w:r>
      <w:r w:rsidR="00676935">
        <w:rPr>
          <w:rFonts w:cs="Times New Roman"/>
          <w:b/>
          <w:sz w:val="24"/>
          <w:szCs w:val="24"/>
          <w:lang w:val="bg-BG"/>
        </w:rPr>
        <w:t>2025</w:t>
      </w:r>
      <w:r w:rsidR="00676935" w:rsidRPr="004A0780">
        <w:rPr>
          <w:rFonts w:cs="Times New Roman"/>
          <w:b/>
          <w:sz w:val="24"/>
          <w:szCs w:val="24"/>
          <w:lang w:val="bg-BG"/>
        </w:rPr>
        <w:t xml:space="preserve"> </w:t>
      </w:r>
      <w:r w:rsidRPr="004A0780">
        <w:rPr>
          <w:rFonts w:cs="Times New Roman"/>
          <w:b/>
          <w:sz w:val="24"/>
          <w:szCs w:val="24"/>
          <w:lang w:val="bg-BG"/>
        </w:rPr>
        <w:t>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a9"/>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xml:space="preserve">, които да бъдат вписани в Приложение № 1 „Таблица за одобрени </w:t>
      </w:r>
      <w:r w:rsidR="000D1D9B" w:rsidRPr="004A0780">
        <w:rPr>
          <w:snapToGrid w:val="0"/>
          <w:szCs w:val="24"/>
          <w:lang w:val="bg-BG"/>
        </w:rPr>
        <w:lastRenderedPageBreak/>
        <w:t>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a9"/>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w:t>
      </w:r>
      <w:r w:rsidR="000A2D4E" w:rsidRPr="004A0780">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0A2D4E" w:rsidRPr="004A0780">
        <w:rPr>
          <w:rFonts w:cs="Times New Roman"/>
          <w:sz w:val="24"/>
          <w:szCs w:val="24"/>
          <w:shd w:val="clear" w:color="auto" w:fill="FEFEFE"/>
          <w:lang w:val="bg-BG"/>
        </w:rPr>
        <w:t>фитосанитарните</w:t>
      </w:r>
      <w:proofErr w:type="spellEnd"/>
      <w:r w:rsidR="000A2D4E" w:rsidRPr="004A0780">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a9"/>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a9"/>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a9"/>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a9"/>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w:t>
      </w:r>
      <w:proofErr w:type="spellStart"/>
      <w:r w:rsidRPr="004A0780">
        <w:rPr>
          <w:szCs w:val="24"/>
          <w:shd w:val="clear" w:color="auto" w:fill="FEFEFE"/>
          <w:lang w:val="ru-RU"/>
        </w:rPr>
        <w:t>длъжен</w:t>
      </w:r>
      <w:proofErr w:type="spellEnd"/>
      <w:r w:rsidRPr="004A0780">
        <w:rPr>
          <w:szCs w:val="24"/>
          <w:shd w:val="clear" w:color="auto" w:fill="FEFEFE"/>
          <w:lang w:val="ru-RU"/>
        </w:rPr>
        <w:t xml:space="preserve"> да </w:t>
      </w:r>
      <w:proofErr w:type="spellStart"/>
      <w:r w:rsidRPr="004A0780">
        <w:rPr>
          <w:szCs w:val="24"/>
          <w:shd w:val="clear" w:color="auto" w:fill="FEFEFE"/>
          <w:lang w:val="ru-RU"/>
        </w:rPr>
        <w:t>спазва</w:t>
      </w:r>
      <w:proofErr w:type="spellEnd"/>
      <w:r w:rsidRPr="004A0780">
        <w:rPr>
          <w:szCs w:val="24"/>
          <w:shd w:val="clear" w:color="auto" w:fill="FEFEFE"/>
          <w:lang w:val="ru-RU"/>
        </w:rPr>
        <w:t xml:space="preserve">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w:t>
      </w:r>
      <w:proofErr w:type="spellStart"/>
      <w:r w:rsidR="00D706C8" w:rsidRPr="004A0780">
        <w:rPr>
          <w:szCs w:val="24"/>
          <w:shd w:val="clear" w:color="auto" w:fill="FEFEFE"/>
          <w:lang w:val="ru-RU"/>
        </w:rPr>
        <w:t>както</w:t>
      </w:r>
      <w:proofErr w:type="spellEnd"/>
      <w:r w:rsidR="00D706C8" w:rsidRPr="004A0780">
        <w:rPr>
          <w:szCs w:val="24"/>
          <w:shd w:val="clear" w:color="auto" w:fill="FEFEFE"/>
          <w:lang w:val="ru-RU"/>
        </w:rPr>
        <w:t xml:space="preserve"> </w:t>
      </w:r>
      <w:proofErr w:type="spellStart"/>
      <w:r w:rsidR="00D706C8" w:rsidRPr="004A0780">
        <w:rPr>
          <w:szCs w:val="24"/>
          <w:shd w:val="clear" w:color="auto" w:fill="FEFEFE"/>
          <w:lang w:val="ru-RU"/>
        </w:rPr>
        <w:t>следва</w:t>
      </w:r>
      <w:proofErr w:type="spellEnd"/>
      <w:r w:rsidR="00D706C8" w:rsidRPr="004A0780">
        <w:rPr>
          <w:szCs w:val="24"/>
          <w:shd w:val="clear" w:color="auto" w:fill="FEFEFE"/>
          <w:lang w:val="ru-RU"/>
        </w:rPr>
        <w:t xml:space="preserve">: </w:t>
      </w:r>
    </w:p>
    <w:p w14:paraId="7F5B4989" w14:textId="4DC4A9A6" w:rsidR="00D706C8" w:rsidRPr="004A0780" w:rsidRDefault="00D706C8" w:rsidP="00D706C8">
      <w:pPr>
        <w:pStyle w:val="a9"/>
        <w:ind w:firstLine="567"/>
        <w:rPr>
          <w:szCs w:val="24"/>
          <w:shd w:val="clear" w:color="auto" w:fill="FEFEFE"/>
          <w:lang w:val="ru-RU"/>
        </w:rPr>
      </w:pPr>
      <w:r w:rsidRPr="004A0780">
        <w:rPr>
          <w:szCs w:val="24"/>
          <w:shd w:val="clear" w:color="auto" w:fill="FEFEFE"/>
          <w:lang w:val="ru-RU"/>
        </w:rPr>
        <w:t xml:space="preserve">1. три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за </w:t>
      </w:r>
      <w:proofErr w:type="spellStart"/>
      <w:r w:rsidRPr="004A0780">
        <w:rPr>
          <w:szCs w:val="24"/>
          <w:shd w:val="clear" w:color="auto" w:fill="FEFEFE"/>
          <w:lang w:val="ru-RU"/>
        </w:rPr>
        <w:t>предоставяне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безвъзмездна</w:t>
      </w:r>
      <w:proofErr w:type="spellEnd"/>
      <w:r w:rsidRPr="004A0780">
        <w:rPr>
          <w:szCs w:val="24"/>
          <w:shd w:val="clear" w:color="auto" w:fill="FEFEFE"/>
          <w:lang w:val="ru-RU"/>
        </w:rPr>
        <w:t xml:space="preserve"> </w:t>
      </w:r>
      <w:proofErr w:type="spellStart"/>
      <w:r w:rsidRPr="004A0780">
        <w:rPr>
          <w:szCs w:val="24"/>
          <w:shd w:val="clear" w:color="auto" w:fill="FEFEFE"/>
          <w:lang w:val="ru-RU"/>
        </w:rPr>
        <w:t>финансова</w:t>
      </w:r>
      <w:proofErr w:type="spellEnd"/>
      <w:r w:rsidRPr="004A0780">
        <w:rPr>
          <w:szCs w:val="24"/>
          <w:shd w:val="clear" w:color="auto" w:fill="FEFEFE"/>
          <w:lang w:val="ru-RU"/>
        </w:rPr>
        <w:t xml:space="preserve"> </w:t>
      </w:r>
      <w:proofErr w:type="spellStart"/>
      <w:r w:rsidRPr="004A0780">
        <w:rPr>
          <w:szCs w:val="24"/>
          <w:shd w:val="clear" w:color="auto" w:fill="FEFEFE"/>
          <w:lang w:val="ru-RU"/>
        </w:rPr>
        <w:t>помощ</w:t>
      </w:r>
      <w:proofErr w:type="spellEnd"/>
      <w:r w:rsidRPr="004A0780">
        <w:rPr>
          <w:szCs w:val="24"/>
          <w:shd w:val="clear" w:color="auto" w:fill="FEFEFE"/>
          <w:lang w:val="ru-RU"/>
        </w:rPr>
        <w:t xml:space="preserve"> – за </w:t>
      </w:r>
      <w:proofErr w:type="spellStart"/>
      <w:r w:rsidRPr="004A0780">
        <w:rPr>
          <w:szCs w:val="24"/>
          <w:shd w:val="clear" w:color="auto" w:fill="FEFEFE"/>
          <w:lang w:val="ru-RU"/>
        </w:rPr>
        <w:t>бенефициентите</w:t>
      </w:r>
      <w:proofErr w:type="spellEnd"/>
      <w:r w:rsidRPr="004A0780">
        <w:rPr>
          <w:szCs w:val="24"/>
          <w:shd w:val="clear" w:color="auto" w:fill="FEFEFE"/>
          <w:lang w:val="ru-RU"/>
        </w:rPr>
        <w:t xml:space="preserve">, </w:t>
      </w:r>
      <w:proofErr w:type="spellStart"/>
      <w:r w:rsidRPr="004A0780">
        <w:rPr>
          <w:szCs w:val="24"/>
          <w:shd w:val="clear" w:color="auto" w:fill="FEFEFE"/>
          <w:lang w:val="ru-RU"/>
        </w:rPr>
        <w:t>чиито</w:t>
      </w:r>
      <w:proofErr w:type="spellEnd"/>
      <w:r w:rsidRPr="004A0780">
        <w:rPr>
          <w:szCs w:val="24"/>
          <w:shd w:val="clear" w:color="auto" w:fill="FEFEFE"/>
          <w:lang w:val="ru-RU"/>
        </w:rPr>
        <w:t xml:space="preserve"> предприятия </w:t>
      </w:r>
      <w:proofErr w:type="spellStart"/>
      <w:r w:rsidRPr="004A0780">
        <w:rPr>
          <w:szCs w:val="24"/>
          <w:shd w:val="clear" w:color="auto" w:fill="FEFEFE"/>
          <w:lang w:val="ru-RU"/>
        </w:rPr>
        <w:t>имат</w:t>
      </w:r>
      <w:proofErr w:type="spellEnd"/>
      <w:r w:rsidRPr="004A0780">
        <w:rPr>
          <w:szCs w:val="24"/>
          <w:shd w:val="clear" w:color="auto" w:fill="FEFEFE"/>
          <w:lang w:val="ru-RU"/>
        </w:rPr>
        <w:t xml:space="preserve"> статут на микр</w:t>
      </w:r>
      <w:proofErr w:type="gramStart"/>
      <w:r w:rsidRPr="004A0780">
        <w:rPr>
          <w:szCs w:val="24"/>
          <w:shd w:val="clear" w:color="auto" w:fill="FEFEFE"/>
          <w:lang w:val="ru-RU"/>
        </w:rPr>
        <w:t>о-</w:t>
      </w:r>
      <w:proofErr w:type="gramEnd"/>
      <w:r w:rsidRPr="004A0780">
        <w:rPr>
          <w:szCs w:val="24"/>
          <w:shd w:val="clear" w:color="auto" w:fill="FEFEFE"/>
          <w:lang w:val="ru-RU"/>
        </w:rPr>
        <w:t xml:space="preserve">, </w:t>
      </w:r>
      <w:proofErr w:type="spellStart"/>
      <w:r w:rsidRPr="004A0780">
        <w:rPr>
          <w:szCs w:val="24"/>
          <w:shd w:val="clear" w:color="auto" w:fill="FEFEFE"/>
          <w:lang w:val="ru-RU"/>
        </w:rPr>
        <w:t>малко</w:t>
      </w:r>
      <w:proofErr w:type="spellEnd"/>
      <w:r w:rsidRPr="004A0780">
        <w:rPr>
          <w:szCs w:val="24"/>
          <w:shd w:val="clear" w:color="auto" w:fill="FEFEFE"/>
          <w:lang w:val="ru-RU"/>
        </w:rPr>
        <w:t xml:space="preserve"> или </w:t>
      </w:r>
      <w:proofErr w:type="spellStart"/>
      <w:r w:rsidRPr="004A0780">
        <w:rPr>
          <w:szCs w:val="24"/>
          <w:shd w:val="clear" w:color="auto" w:fill="FEFEFE"/>
          <w:lang w:val="ru-RU"/>
        </w:rPr>
        <w:t>средно</w:t>
      </w:r>
      <w:proofErr w:type="spellEnd"/>
      <w:r w:rsidRPr="004A0780">
        <w:rPr>
          <w:szCs w:val="24"/>
          <w:shd w:val="clear" w:color="auto" w:fill="FEFEFE"/>
          <w:lang w:val="ru-RU"/>
        </w:rPr>
        <w:t xml:space="preserve"> предприятие по </w:t>
      </w:r>
      <w:proofErr w:type="spellStart"/>
      <w:r w:rsidRPr="004A0780">
        <w:rPr>
          <w:szCs w:val="24"/>
          <w:shd w:val="clear" w:color="auto" w:fill="FEFEFE"/>
          <w:lang w:val="ru-RU"/>
        </w:rPr>
        <w:t>смисъла</w:t>
      </w:r>
      <w:proofErr w:type="spellEnd"/>
      <w:r w:rsidRPr="004A0780">
        <w:rPr>
          <w:szCs w:val="24"/>
          <w:shd w:val="clear" w:color="auto" w:fill="FEFEFE"/>
          <w:lang w:val="ru-RU"/>
        </w:rPr>
        <w:t xml:space="preserve"> на Закона за </w:t>
      </w:r>
      <w:proofErr w:type="spellStart"/>
      <w:r w:rsidRPr="004A0780">
        <w:rPr>
          <w:szCs w:val="24"/>
          <w:shd w:val="clear" w:color="auto" w:fill="FEFEFE"/>
          <w:lang w:val="ru-RU"/>
        </w:rPr>
        <w:t>малките</w:t>
      </w:r>
      <w:proofErr w:type="spellEnd"/>
      <w:r w:rsidRPr="004A0780">
        <w:rPr>
          <w:szCs w:val="24"/>
          <w:shd w:val="clear" w:color="auto" w:fill="FEFEFE"/>
          <w:lang w:val="ru-RU"/>
        </w:rPr>
        <w:t xml:space="preserve"> и </w:t>
      </w:r>
      <w:proofErr w:type="spellStart"/>
      <w:r w:rsidRPr="004A0780">
        <w:rPr>
          <w:szCs w:val="24"/>
          <w:shd w:val="clear" w:color="auto" w:fill="FEFEFE"/>
          <w:lang w:val="ru-RU"/>
        </w:rPr>
        <w:t>средните</w:t>
      </w:r>
      <w:proofErr w:type="spellEnd"/>
      <w:r w:rsidRPr="004A0780">
        <w:rPr>
          <w:szCs w:val="24"/>
          <w:shd w:val="clear" w:color="auto" w:fill="FEFEFE"/>
          <w:lang w:val="ru-RU"/>
        </w:rPr>
        <w:t xml:space="preserve"> предприятия (ЗМСП) или </w:t>
      </w:r>
    </w:p>
    <w:p w14:paraId="6C2118E2" w14:textId="61826B5D" w:rsidR="00D706C8" w:rsidRPr="004A0780" w:rsidRDefault="00D706C8" w:rsidP="00D706C8">
      <w:pPr>
        <w:pStyle w:val="a9"/>
        <w:ind w:firstLine="567"/>
        <w:rPr>
          <w:rFonts w:cs="Times New Roman"/>
          <w:szCs w:val="24"/>
          <w:lang w:val="bg-BG"/>
        </w:rPr>
      </w:pPr>
      <w:r w:rsidRPr="004A0780">
        <w:rPr>
          <w:szCs w:val="24"/>
          <w:shd w:val="clear" w:color="auto" w:fill="FEFEFE"/>
          <w:lang w:val="ru-RU"/>
        </w:rPr>
        <w:t xml:space="preserve">2. пет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 за </w:t>
      </w:r>
      <w:proofErr w:type="spellStart"/>
      <w:r w:rsidRPr="004A0780">
        <w:rPr>
          <w:szCs w:val="24"/>
          <w:shd w:val="clear" w:color="auto" w:fill="FEFEFE"/>
          <w:lang w:val="ru-RU"/>
        </w:rPr>
        <w:t>големи</w:t>
      </w:r>
      <w:proofErr w:type="spellEnd"/>
      <w:r w:rsidRPr="004A0780">
        <w:rPr>
          <w:szCs w:val="24"/>
          <w:shd w:val="clear" w:color="auto" w:fill="FEFEFE"/>
          <w:lang w:val="ru-RU"/>
        </w:rPr>
        <w:t xml:space="preserve">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a9"/>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a9"/>
        <w:rPr>
          <w:rFonts w:cs="Times New Roman"/>
          <w:szCs w:val="24"/>
          <w:lang w:val="ru-RU"/>
        </w:rPr>
      </w:pPr>
    </w:p>
    <w:p w14:paraId="3A34F184" w14:textId="77777777" w:rsidR="000A2D4E" w:rsidRPr="004A0780" w:rsidRDefault="000A2D4E" w:rsidP="000A2D4E">
      <w:pPr>
        <w:pStyle w:val="a9"/>
        <w:jc w:val="center"/>
        <w:rPr>
          <w:rFonts w:cs="Times New Roman"/>
          <w:b/>
          <w:szCs w:val="24"/>
          <w:lang w:val="bg-BG"/>
        </w:rPr>
      </w:pPr>
    </w:p>
    <w:p w14:paraId="1C2230D2" w14:textId="77777777" w:rsidR="000A2D4E" w:rsidRPr="004A0780" w:rsidRDefault="000A2D4E" w:rsidP="000A2D4E">
      <w:pPr>
        <w:pStyle w:val="a9"/>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a9"/>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lastRenderedPageBreak/>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w:t>
      </w:r>
      <w:proofErr w:type="spellStart"/>
      <w:r w:rsidRPr="004A0780">
        <w:rPr>
          <w:rFonts w:cs="Times New Roman"/>
          <w:sz w:val="24"/>
          <w:szCs w:val="24"/>
          <w:lang w:val="bg-BG"/>
        </w:rPr>
        <w:t>последващ</w:t>
      </w:r>
      <w:proofErr w:type="spellEnd"/>
      <w:r w:rsidRPr="004A0780">
        <w:rPr>
          <w:rFonts w:cs="Times New Roman"/>
          <w:sz w:val="24"/>
          <w:szCs w:val="24"/>
          <w:lang w:val="bg-BG"/>
        </w:rPr>
        <w:t xml:space="preserve">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w:t>
      </w:r>
      <w:proofErr w:type="spellStart"/>
      <w:r w:rsidRPr="004A0780">
        <w:rPr>
          <w:rFonts w:cs="Times New Roman"/>
          <w:szCs w:val="24"/>
          <w:lang w:val="ru-RU"/>
        </w:rPr>
        <w:t>представените</w:t>
      </w:r>
      <w:proofErr w:type="spellEnd"/>
      <w:r w:rsidRPr="004A0780">
        <w:rPr>
          <w:rFonts w:cs="Times New Roman"/>
          <w:szCs w:val="24"/>
          <w:lang w:val="ru-RU"/>
        </w:rPr>
        <w:t xml:space="preserve"> </w:t>
      </w:r>
      <w:proofErr w:type="spellStart"/>
      <w:r w:rsidRPr="004A0780">
        <w:rPr>
          <w:rFonts w:cs="Times New Roman"/>
          <w:szCs w:val="24"/>
          <w:lang w:val="ru-RU"/>
        </w:rPr>
        <w:t>документи</w:t>
      </w:r>
      <w:proofErr w:type="spellEnd"/>
      <w:r w:rsidRPr="004A0780">
        <w:rPr>
          <w:rFonts w:cs="Times New Roman"/>
          <w:szCs w:val="24"/>
          <w:lang w:val="ru-RU"/>
        </w:rPr>
        <w:t xml:space="preserve">, </w:t>
      </w:r>
      <w:proofErr w:type="spellStart"/>
      <w:r w:rsidRPr="004A0780">
        <w:rPr>
          <w:rFonts w:cs="Times New Roman"/>
          <w:szCs w:val="24"/>
          <w:lang w:val="ru-RU"/>
        </w:rPr>
        <w:t>заявените</w:t>
      </w:r>
      <w:proofErr w:type="spellEnd"/>
      <w:r w:rsidRPr="004A0780">
        <w:rPr>
          <w:rFonts w:cs="Times New Roman"/>
          <w:szCs w:val="24"/>
          <w:lang w:val="ru-RU"/>
        </w:rPr>
        <w:t xml:space="preserve"> </w:t>
      </w:r>
      <w:proofErr w:type="spellStart"/>
      <w:r w:rsidRPr="004A0780">
        <w:rPr>
          <w:rFonts w:cs="Times New Roman"/>
          <w:szCs w:val="24"/>
          <w:lang w:val="ru-RU"/>
        </w:rPr>
        <w:t>данни</w:t>
      </w:r>
      <w:proofErr w:type="spellEnd"/>
      <w:r w:rsidRPr="004A0780">
        <w:rPr>
          <w:rFonts w:cs="Times New Roman"/>
          <w:szCs w:val="24"/>
          <w:lang w:val="ru-RU"/>
        </w:rPr>
        <w:t xml:space="preserve"> и </w:t>
      </w:r>
      <w:proofErr w:type="spellStart"/>
      <w:r w:rsidRPr="004A0780">
        <w:rPr>
          <w:rFonts w:cs="Times New Roman"/>
          <w:szCs w:val="24"/>
          <w:lang w:val="ru-RU"/>
        </w:rPr>
        <w:t>други</w:t>
      </w:r>
      <w:proofErr w:type="spellEnd"/>
      <w:r w:rsidRPr="004A0780">
        <w:rPr>
          <w:rFonts w:cs="Times New Roman"/>
          <w:szCs w:val="24"/>
          <w:lang w:val="ru-RU"/>
        </w:rPr>
        <w:t xml:space="preserve"> </w:t>
      </w:r>
      <w:proofErr w:type="spellStart"/>
      <w:r w:rsidRPr="004A0780">
        <w:rPr>
          <w:rFonts w:cs="Times New Roman"/>
          <w:szCs w:val="24"/>
          <w:lang w:val="ru-RU"/>
        </w:rPr>
        <w:t>обстоятелства</w:t>
      </w:r>
      <w:proofErr w:type="spellEnd"/>
      <w:r w:rsidRPr="004A0780">
        <w:rPr>
          <w:rFonts w:cs="Times New Roman"/>
          <w:szCs w:val="24"/>
          <w:lang w:val="ru-RU"/>
        </w:rPr>
        <w:t xml:space="preserve">, </w:t>
      </w:r>
      <w:proofErr w:type="spellStart"/>
      <w:r w:rsidRPr="004A0780">
        <w:rPr>
          <w:rFonts w:cs="Times New Roman"/>
          <w:szCs w:val="24"/>
          <w:lang w:val="ru-RU"/>
        </w:rPr>
        <w:t>свързани</w:t>
      </w:r>
      <w:proofErr w:type="spellEnd"/>
      <w:r w:rsidRPr="004A0780">
        <w:rPr>
          <w:rFonts w:cs="Times New Roman"/>
          <w:szCs w:val="24"/>
          <w:lang w:val="ru-RU"/>
        </w:rPr>
        <w:t xml:space="preserve"> с </w:t>
      </w:r>
      <w:proofErr w:type="spellStart"/>
      <w:r w:rsidRPr="004A0780">
        <w:rPr>
          <w:rFonts w:cs="Times New Roman"/>
          <w:szCs w:val="24"/>
          <w:lang w:val="ru-RU"/>
        </w:rPr>
        <w:t>искането</w:t>
      </w:r>
      <w:proofErr w:type="spellEnd"/>
      <w:r w:rsidRPr="004A0780">
        <w:rPr>
          <w:rFonts w:cs="Times New Roman"/>
          <w:szCs w:val="24"/>
          <w:lang w:val="ru-RU"/>
        </w:rPr>
        <w:t xml:space="preserve"> за </w:t>
      </w:r>
      <w:proofErr w:type="spellStart"/>
      <w:r w:rsidRPr="004A0780">
        <w:rPr>
          <w:rFonts w:cs="Times New Roman"/>
          <w:szCs w:val="24"/>
          <w:lang w:val="ru-RU"/>
        </w:rPr>
        <w:t>плащане</w:t>
      </w:r>
      <w:proofErr w:type="spellEnd"/>
      <w:r w:rsidRPr="004A0780">
        <w:rPr>
          <w:rFonts w:cs="Times New Roman"/>
          <w:szCs w:val="24"/>
          <w:lang w:val="ru-RU"/>
        </w:rPr>
        <w:t xml:space="preserve">, </w:t>
      </w:r>
      <w:proofErr w:type="spellStart"/>
      <w:r w:rsidRPr="004A0780">
        <w:rPr>
          <w:rFonts w:cs="Times New Roman"/>
          <w:szCs w:val="24"/>
          <w:lang w:val="ru-RU"/>
        </w:rPr>
        <w:t>включително</w:t>
      </w:r>
      <w:proofErr w:type="spellEnd"/>
      <w:r w:rsidRPr="004A0780">
        <w:rPr>
          <w:rFonts w:cs="Times New Roman"/>
          <w:szCs w:val="24"/>
          <w:lang w:val="ru-RU"/>
        </w:rPr>
        <w:t xml:space="preserve"> посещения на </w:t>
      </w:r>
      <w:proofErr w:type="spellStart"/>
      <w:r w:rsidRPr="004A0780">
        <w:rPr>
          <w:rFonts w:cs="Times New Roman"/>
          <w:szCs w:val="24"/>
          <w:lang w:val="ru-RU"/>
        </w:rPr>
        <w:t>място</w:t>
      </w:r>
      <w:proofErr w:type="spellEnd"/>
      <w:r w:rsidRPr="004A0780">
        <w:rPr>
          <w:rFonts w:cs="Times New Roman"/>
          <w:szCs w:val="24"/>
          <w:lang w:val="ru-RU"/>
        </w:rPr>
        <w:t xml:space="preserve">; </w:t>
      </w:r>
    </w:p>
    <w:p w14:paraId="476B14A4"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w:t>
      </w:r>
      <w:proofErr w:type="gramStart"/>
      <w:r w:rsidRPr="004A0780">
        <w:rPr>
          <w:rFonts w:cs="Times New Roman"/>
          <w:sz w:val="24"/>
          <w:szCs w:val="24"/>
          <w:shd w:val="clear" w:color="auto" w:fill="FEFEFE"/>
          <w:lang w:val="bg-BG"/>
        </w:rPr>
        <w:t>на</w:t>
      </w:r>
      <w:proofErr w:type="gramEnd"/>
      <w:r w:rsidRPr="004A0780">
        <w:rPr>
          <w:rFonts w:cs="Times New Roman"/>
          <w:sz w:val="24"/>
          <w:szCs w:val="24"/>
          <w:shd w:val="clear" w:color="auto" w:fill="FEFEFE"/>
          <w:lang w:val="bg-BG"/>
        </w:rPr>
        <w:t xml:space="preserve">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a9"/>
        <w:tabs>
          <w:tab w:val="center" w:pos="0"/>
        </w:tabs>
        <w:rPr>
          <w:rFonts w:cs="Times New Roman"/>
          <w:szCs w:val="24"/>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lastRenderedPageBreak/>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 xml:space="preserve">или </w:t>
      </w:r>
      <w:proofErr w:type="spellStart"/>
      <w:r w:rsidRPr="004A0780">
        <w:rPr>
          <w:rFonts w:cs="Times New Roman"/>
          <w:sz w:val="24"/>
          <w:szCs w:val="24"/>
          <w:lang w:val="ru-RU"/>
        </w:rPr>
        <w:t>негов</w:t>
      </w:r>
      <w:proofErr w:type="spellEnd"/>
      <w:r w:rsidRPr="004A0780">
        <w:rPr>
          <w:rFonts w:cs="Times New Roman"/>
          <w:sz w:val="24"/>
          <w:szCs w:val="24"/>
          <w:lang w:val="ru-RU"/>
        </w:rPr>
        <w:t xml:space="preserve"> законен или </w:t>
      </w:r>
      <w:proofErr w:type="spellStart"/>
      <w:r w:rsidRPr="004A0780">
        <w:rPr>
          <w:rFonts w:cs="Times New Roman"/>
          <w:sz w:val="24"/>
          <w:szCs w:val="24"/>
          <w:lang w:val="ru-RU"/>
        </w:rPr>
        <w:t>упълномощен</w:t>
      </w:r>
      <w:proofErr w:type="spellEnd"/>
      <w:r w:rsidRPr="004A0780">
        <w:rPr>
          <w:rFonts w:cs="Times New Roman"/>
          <w:sz w:val="24"/>
          <w:szCs w:val="24"/>
          <w:lang w:val="ru-RU"/>
        </w:rPr>
        <w:t xml:space="preserve"> </w:t>
      </w:r>
      <w:proofErr w:type="spellStart"/>
      <w:r w:rsidRPr="004A0780">
        <w:rPr>
          <w:rFonts w:cs="Times New Roman"/>
          <w:sz w:val="24"/>
          <w:szCs w:val="24"/>
          <w:lang w:val="ru-RU"/>
        </w:rPr>
        <w:t>представител</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попада</w:t>
      </w:r>
      <w:proofErr w:type="spellEnd"/>
      <w:r w:rsidRPr="004A0780">
        <w:rPr>
          <w:rFonts w:cs="Times New Roman"/>
          <w:sz w:val="24"/>
          <w:szCs w:val="24"/>
          <w:lang w:val="ru-RU"/>
        </w:rPr>
        <w:t xml:space="preserve"> в </w:t>
      </w:r>
      <w:proofErr w:type="spellStart"/>
      <w:r w:rsidRPr="004A0780">
        <w:rPr>
          <w:rFonts w:cs="Times New Roman"/>
          <w:sz w:val="24"/>
          <w:szCs w:val="24"/>
          <w:lang w:val="ru-RU"/>
        </w:rPr>
        <w:t>някоя</w:t>
      </w:r>
      <w:proofErr w:type="spellEnd"/>
      <w:r w:rsidRPr="004A0780">
        <w:rPr>
          <w:rFonts w:cs="Times New Roman"/>
          <w:sz w:val="24"/>
          <w:szCs w:val="24"/>
          <w:lang w:val="ru-RU"/>
        </w:rPr>
        <w:t xml:space="preserve"> от </w:t>
      </w:r>
      <w:proofErr w:type="spellStart"/>
      <w:r w:rsidRPr="004A0780">
        <w:rPr>
          <w:rFonts w:cs="Times New Roman"/>
          <w:sz w:val="24"/>
          <w:szCs w:val="24"/>
          <w:lang w:val="ru-RU"/>
        </w:rPr>
        <w:t>категориите</w:t>
      </w:r>
      <w:proofErr w:type="spellEnd"/>
      <w:r w:rsidRPr="004A0780">
        <w:rPr>
          <w:rFonts w:cs="Times New Roman"/>
          <w:sz w:val="24"/>
          <w:szCs w:val="24"/>
          <w:lang w:val="ru-RU"/>
        </w:rPr>
        <w:t xml:space="preserve">, </w:t>
      </w:r>
      <w:proofErr w:type="spellStart"/>
      <w:r w:rsidRPr="004A0780">
        <w:rPr>
          <w:rFonts w:cs="Times New Roman"/>
          <w:sz w:val="24"/>
          <w:szCs w:val="24"/>
          <w:lang w:val="ru-RU"/>
        </w:rPr>
        <w:t>определени</w:t>
      </w:r>
      <w:proofErr w:type="spellEnd"/>
      <w:r w:rsidRPr="004A0780">
        <w:rPr>
          <w:rFonts w:cs="Times New Roman"/>
          <w:sz w:val="24"/>
          <w:szCs w:val="24"/>
          <w:lang w:val="ru-RU"/>
        </w:rPr>
        <w:t xml:space="preserve">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a9"/>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a9"/>
        <w:ind w:firstLine="720"/>
        <w:rPr>
          <w:rFonts w:cs="Times New Roman"/>
          <w:szCs w:val="24"/>
          <w:lang w:val="bg-BG"/>
        </w:rPr>
      </w:pPr>
      <w:proofErr w:type="gramStart"/>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в срока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w:t>
      </w:r>
      <w:proofErr w:type="gramEnd"/>
      <w:r w:rsidRPr="004A0780">
        <w:rPr>
          <w:rFonts w:cs="Times New Roman"/>
          <w:szCs w:val="24"/>
          <w:lang w:val="bg-BG"/>
        </w:rPr>
        <w:t>,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4A0780">
        <w:rPr>
          <w:rFonts w:cs="Times New Roman"/>
          <w:szCs w:val="24"/>
          <w:lang w:val="bg-BG"/>
        </w:rPr>
        <w:t>подмярка</w:t>
      </w:r>
      <w:proofErr w:type="spellEnd"/>
      <w:r w:rsidRPr="004A0780">
        <w:rPr>
          <w:rFonts w:cs="Times New Roman"/>
          <w:szCs w:val="24"/>
          <w:lang w:val="bg-BG"/>
        </w:rPr>
        <w:t xml:space="preserve">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w:t>
      </w:r>
      <w:r w:rsidRPr="004A0780">
        <w:rPr>
          <w:sz w:val="24"/>
          <w:szCs w:val="24"/>
          <w:lang w:val="bg-BG"/>
        </w:rPr>
        <w:lastRenderedPageBreak/>
        <w:t xml:space="preserve">2014 - 2020 г. в стратегиите за Водено от общностите местно развитие </w:t>
      </w:r>
      <w:r w:rsidRPr="004A0780">
        <w:rPr>
          <w:sz w:val="24"/>
          <w:szCs w:val="24"/>
          <w:lang w:val="ru-RU"/>
        </w:rPr>
        <w:t xml:space="preserve">и условия, </w:t>
      </w:r>
      <w:proofErr w:type="spellStart"/>
      <w:r w:rsidRPr="004A0780">
        <w:rPr>
          <w:sz w:val="24"/>
          <w:szCs w:val="24"/>
          <w:lang w:val="ru-RU"/>
        </w:rPr>
        <w:t>произтичащи</w:t>
      </w:r>
      <w:proofErr w:type="spellEnd"/>
      <w:r w:rsidRPr="004A0780">
        <w:rPr>
          <w:sz w:val="24"/>
          <w:szCs w:val="24"/>
          <w:lang w:val="ru-RU"/>
        </w:rPr>
        <w:t xml:space="preserve"> от него, </w:t>
      </w:r>
      <w:proofErr w:type="spellStart"/>
      <w:r w:rsidRPr="004A0780">
        <w:rPr>
          <w:sz w:val="24"/>
          <w:szCs w:val="24"/>
          <w:lang w:val="ru-RU"/>
        </w:rPr>
        <w:t>съставляващи</w:t>
      </w:r>
      <w:proofErr w:type="spellEnd"/>
      <w:r w:rsidRPr="004A0780">
        <w:rPr>
          <w:sz w:val="24"/>
          <w:szCs w:val="24"/>
          <w:lang w:val="ru-RU"/>
        </w:rPr>
        <w:t xml:space="preserve">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a9"/>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 xml:space="preserve">Закона за управление на средствата от </w:t>
      </w:r>
      <w:proofErr w:type="spellStart"/>
      <w:r w:rsidRPr="00AF4F32">
        <w:rPr>
          <w:iCs/>
          <w:szCs w:val="24"/>
          <w:lang w:val="bg-BG"/>
        </w:rPr>
        <w:t>Eвропейските</w:t>
      </w:r>
      <w:proofErr w:type="spellEnd"/>
      <w:r w:rsidRPr="00AF4F32">
        <w:rPr>
          <w:iCs/>
          <w:szCs w:val="24"/>
          <w:lang w:val="bg-BG"/>
        </w:rPr>
        <w:t xml:space="preserve">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xml:space="preserve">, </w:t>
      </w:r>
      <w:proofErr w:type="spellStart"/>
      <w:r w:rsidRPr="00AF4F32">
        <w:rPr>
          <w:iCs/>
          <w:szCs w:val="24"/>
          <w:lang w:val="bg-BG"/>
        </w:rPr>
        <w:t>оправомощен</w:t>
      </w:r>
      <w:proofErr w:type="spellEnd"/>
      <w:r w:rsidRPr="00AF4F32">
        <w:rPr>
          <w:iCs/>
          <w:szCs w:val="24"/>
          <w:lang w:val="bg-BG"/>
        </w:rPr>
        <w:t xml:space="preserve"> контролен орган, </w:t>
      </w:r>
      <w:proofErr w:type="spellStart"/>
      <w:r w:rsidRPr="00AF4F32">
        <w:rPr>
          <w:iCs/>
          <w:szCs w:val="24"/>
          <w:lang w:val="bg-BG"/>
        </w:rPr>
        <w:t>одитни</w:t>
      </w:r>
      <w:proofErr w:type="spellEnd"/>
      <w:r w:rsidRPr="00AF4F32">
        <w:rPr>
          <w:iCs/>
          <w:szCs w:val="24"/>
          <w:lang w:val="bg-BG"/>
        </w:rPr>
        <w:t xml:space="preserve">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w:t>
      </w:r>
      <w:proofErr w:type="spellStart"/>
      <w:r w:rsidRPr="00AF4F32">
        <w:rPr>
          <w:szCs w:val="24"/>
          <w:shd w:val="clear" w:color="auto" w:fill="FEFEFE"/>
          <w:lang w:val="ru-RU"/>
        </w:rPr>
        <w:t>налага</w:t>
      </w:r>
      <w:proofErr w:type="spellEnd"/>
      <w:r w:rsidRPr="00AF4F32">
        <w:rPr>
          <w:szCs w:val="24"/>
          <w:shd w:val="clear" w:color="auto" w:fill="FEFEFE"/>
          <w:lang w:val="ru-RU"/>
        </w:rPr>
        <w:t xml:space="preserve"> финансов</w:t>
      </w:r>
      <w:r w:rsidRPr="00AF4F32">
        <w:rPr>
          <w:szCs w:val="24"/>
          <w:shd w:val="clear" w:color="auto" w:fill="FEFEFE"/>
          <w:lang w:val="bg-BG"/>
        </w:rPr>
        <w:t>и</w:t>
      </w:r>
      <w:r w:rsidRPr="00AF4F32">
        <w:rPr>
          <w:szCs w:val="24"/>
          <w:shd w:val="clear" w:color="auto" w:fill="FEFEFE"/>
          <w:lang w:val="ru-RU"/>
        </w:rPr>
        <w:t xml:space="preserve"> </w:t>
      </w:r>
      <w:proofErr w:type="spellStart"/>
      <w:r w:rsidRPr="00AF4F32">
        <w:rPr>
          <w:szCs w:val="24"/>
          <w:shd w:val="clear" w:color="auto" w:fill="FEFEFE"/>
          <w:lang w:val="ru-RU"/>
        </w:rPr>
        <w:t>корекции</w:t>
      </w:r>
      <w:proofErr w:type="spellEnd"/>
      <w:r w:rsidRPr="00AF4F32">
        <w:rPr>
          <w:szCs w:val="24"/>
          <w:shd w:val="clear" w:color="auto" w:fill="FEFEFE"/>
          <w:lang w:val="ru-RU"/>
        </w:rPr>
        <w:t xml:space="preserve">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w:t>
      </w:r>
      <w:proofErr w:type="spellStart"/>
      <w:r w:rsidRPr="00AF4F32">
        <w:rPr>
          <w:szCs w:val="24"/>
          <w:shd w:val="clear" w:color="auto" w:fill="FEFEFE"/>
          <w:lang w:val="ru-RU"/>
        </w:rPr>
        <w:t>реда</w:t>
      </w:r>
      <w:proofErr w:type="spellEnd"/>
      <w:r w:rsidRPr="00AF4F32">
        <w:rPr>
          <w:szCs w:val="24"/>
          <w:shd w:val="clear" w:color="auto" w:fill="FEFEFE"/>
          <w:lang w:val="ru-RU"/>
        </w:rPr>
        <w:t xml:space="preserve"> на </w:t>
      </w:r>
      <w:bookmarkStart w:id="2" w:name="to_paragraph_id33264205"/>
      <w:bookmarkEnd w:id="2"/>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proofErr w:type="spellStart"/>
      <w:r w:rsidRPr="00AF4F32">
        <w:rPr>
          <w:rFonts w:cs="Times New Roman"/>
          <w:lang w:val="ru-RU"/>
        </w:rPr>
        <w:t>риета</w:t>
      </w:r>
      <w:proofErr w:type="spellEnd"/>
      <w:r w:rsidRPr="00AF4F32">
        <w:rPr>
          <w:rFonts w:cs="Times New Roman"/>
          <w:lang w:val="ru-RU"/>
        </w:rPr>
        <w:t xml:space="preserve"> с </w:t>
      </w:r>
      <w:hyperlink r:id="rId11" w:history="1">
        <w:r w:rsidRPr="00AF4F32">
          <w:rPr>
            <w:rStyle w:val="a5"/>
            <w:rFonts w:cs="Times New Roman"/>
            <w:lang w:val="ru-RU"/>
          </w:rPr>
          <w:t>П</w:t>
        </w:r>
        <w:proofErr w:type="spellStart"/>
        <w:r w:rsidRPr="00AF4F32">
          <w:rPr>
            <w:rStyle w:val="a5"/>
            <w:rFonts w:cs="Times New Roman"/>
            <w:lang w:val="bg-BG"/>
          </w:rPr>
          <w:t>остановление</w:t>
        </w:r>
        <w:proofErr w:type="spellEnd"/>
        <w:r w:rsidRPr="00AF4F32">
          <w:rPr>
            <w:rStyle w:val="a5"/>
            <w:rFonts w:cs="Times New Roman"/>
            <w:lang w:val="ru-RU"/>
          </w:rPr>
          <w:t xml:space="preserve"> № 57</w:t>
        </w:r>
      </w:hyperlink>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proofErr w:type="spellStart"/>
      <w:r w:rsidRPr="00AF4F32">
        <w:rPr>
          <w:rFonts w:cs="Times New Roman"/>
          <w:lang w:val="ru-RU"/>
        </w:rPr>
        <w:t>обн</w:t>
      </w:r>
      <w:proofErr w:type="spellEnd"/>
      <w:r w:rsidRPr="00AF4F32">
        <w:rPr>
          <w:rFonts w:cs="Times New Roman"/>
          <w:lang w:val="ru-RU"/>
        </w:rPr>
        <w:t xml:space="preserve">., </w:t>
      </w:r>
      <w:proofErr w:type="gramStart"/>
      <w:r w:rsidRPr="00AF4F32">
        <w:rPr>
          <w:rFonts w:cs="Times New Roman"/>
          <w:lang w:val="ru-RU"/>
        </w:rPr>
        <w:t xml:space="preserve">ДВ, </w:t>
      </w:r>
      <w:hyperlink r:id="rId12" w:history="1">
        <w:proofErr w:type="spellStart"/>
        <w:r w:rsidRPr="00AF4F32">
          <w:rPr>
            <w:rStyle w:val="a5"/>
            <w:rFonts w:cs="Times New Roman"/>
            <w:lang w:val="ru-RU"/>
          </w:rPr>
          <w:t>бр</w:t>
        </w:r>
        <w:proofErr w:type="spellEnd"/>
        <w:r w:rsidRPr="00AF4F32">
          <w:rPr>
            <w:rStyle w:val="a5"/>
            <w:rFonts w:cs="Times New Roman"/>
            <w:lang w:val="ru-RU"/>
          </w:rPr>
          <w:t>. 27</w:t>
        </w:r>
      </w:hyperlink>
      <w:r w:rsidRPr="00AF4F32">
        <w:rPr>
          <w:rFonts w:cs="Times New Roman"/>
          <w:lang w:val="ru-RU"/>
        </w:rPr>
        <w:t xml:space="preserve"> от 2017 г.</w:t>
      </w:r>
      <w:r w:rsidRPr="00AF4F32">
        <w:rPr>
          <w:rFonts w:cs="Times New Roman"/>
          <w:lang w:val="bg-BG"/>
        </w:rPr>
        <w:t>)</w:t>
      </w:r>
      <w:r w:rsidR="00AF4F32">
        <w:rPr>
          <w:rFonts w:cs="Times New Roman"/>
          <w:lang w:val="ru-RU"/>
        </w:rPr>
        <w:t>.</w:t>
      </w:r>
      <w:proofErr w:type="gramEnd"/>
    </w:p>
    <w:p w14:paraId="15F51573" w14:textId="555B7C29" w:rsidR="000A2D4E" w:rsidRPr="00AF4F32" w:rsidRDefault="000A2D4E" w:rsidP="002635F8">
      <w:pPr>
        <w:pStyle w:val="a9"/>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b/>
          <w:szCs w:val="24"/>
          <w:shd w:val="clear" w:color="auto" w:fill="FEFEFE"/>
          <w:lang w:val="bg-BG"/>
        </w:rPr>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proofErr w:type="gramStart"/>
      <w:r w:rsidRPr="004A0780">
        <w:rPr>
          <w:rFonts w:cs="Times New Roman"/>
          <w:b/>
          <w:szCs w:val="24"/>
          <w:shd w:val="clear" w:color="auto" w:fill="FEFEFE"/>
          <w:lang w:val="ru-RU"/>
        </w:rPr>
        <w:t>(5)</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Когато</w:t>
      </w:r>
      <w:proofErr w:type="spellEnd"/>
      <w:r w:rsidRPr="004A0780">
        <w:rPr>
          <w:rFonts w:cs="Times New Roman"/>
          <w:szCs w:val="24"/>
          <w:shd w:val="clear" w:color="auto" w:fill="FEFEFE"/>
          <w:lang w:val="ru-RU"/>
        </w:rPr>
        <w:t xml:space="preserve">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на срока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w:t>
      </w:r>
      <w:proofErr w:type="spellStart"/>
      <w:r w:rsidRPr="004A0780">
        <w:rPr>
          <w:rFonts w:cs="Times New Roman"/>
          <w:szCs w:val="24"/>
          <w:shd w:val="clear" w:color="auto" w:fill="FEFEFE"/>
          <w:lang w:val="ru-RU"/>
        </w:rPr>
        <w:t>неизпълнението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задължението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бенефициента</w:t>
      </w:r>
      <w:proofErr w:type="spellEnd"/>
      <w:r w:rsidRPr="004A0780">
        <w:rPr>
          <w:rFonts w:cs="Times New Roman"/>
          <w:szCs w:val="24"/>
          <w:shd w:val="clear" w:color="auto" w:fill="FEFEFE"/>
          <w:lang w:val="ru-RU"/>
        </w:rPr>
        <w:t xml:space="preserve"> по отношение </w:t>
      </w:r>
      <w:proofErr w:type="spellStart"/>
      <w:r w:rsidRPr="004A0780">
        <w:rPr>
          <w:rFonts w:cs="Times New Roman"/>
          <w:szCs w:val="24"/>
          <w:shd w:val="clear" w:color="auto" w:fill="FEFEFE"/>
          <w:lang w:val="ru-RU"/>
        </w:rPr>
        <w:t>задълженията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включени</w:t>
      </w:r>
      <w:proofErr w:type="spellEnd"/>
      <w:r w:rsidRPr="004A0780">
        <w:rPr>
          <w:rFonts w:cs="Times New Roman"/>
          <w:szCs w:val="24"/>
          <w:shd w:val="clear" w:color="auto" w:fill="FEFEFE"/>
          <w:lang w:val="ru-RU"/>
        </w:rPr>
        <w:t xml:space="preserve"> в Приложение № 2 </w:t>
      </w:r>
      <w:proofErr w:type="spellStart"/>
      <w:r w:rsidRPr="004A0780">
        <w:rPr>
          <w:rFonts w:cs="Times New Roman"/>
          <w:szCs w:val="24"/>
          <w:shd w:val="clear" w:color="auto" w:fill="FEFEFE"/>
          <w:lang w:val="ru-RU"/>
        </w:rPr>
        <w:lastRenderedPageBreak/>
        <w:t>съгласно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одобрената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производствена</w:t>
      </w:r>
      <w:proofErr w:type="spellEnd"/>
      <w:r w:rsidRPr="004A0780">
        <w:rPr>
          <w:rFonts w:cs="Times New Roman"/>
          <w:szCs w:val="24"/>
          <w:shd w:val="clear" w:color="auto" w:fill="FEFEFE"/>
          <w:lang w:val="ru-RU"/>
        </w:rPr>
        <w:t xml:space="preserve"> и </w:t>
      </w:r>
      <w:proofErr w:type="spellStart"/>
      <w:r w:rsidRPr="004A0780">
        <w:rPr>
          <w:rFonts w:cs="Times New Roman"/>
          <w:szCs w:val="24"/>
          <w:shd w:val="clear" w:color="auto" w:fill="FEFEFE"/>
          <w:lang w:val="ru-RU"/>
        </w:rPr>
        <w:t>търговска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програма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ако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има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такава</w:t>
      </w:r>
      <w:proofErr w:type="spellEnd"/>
      <w:r w:rsidRPr="004A0780">
        <w:rPr>
          <w:rFonts w:cs="Times New Roman"/>
          <w:szCs w:val="24"/>
          <w:shd w:val="clear" w:color="auto" w:fill="FEFEFE"/>
          <w:lang w:val="ru-RU"/>
        </w:rPr>
        <w:t xml:space="preserve">) е </w:t>
      </w:r>
      <w:proofErr w:type="spellStart"/>
      <w:r w:rsidRPr="004A0780">
        <w:rPr>
          <w:rFonts w:cs="Times New Roman"/>
          <w:szCs w:val="24"/>
          <w:shd w:val="clear" w:color="auto" w:fill="FEFEFE"/>
          <w:lang w:val="ru-RU"/>
        </w:rPr>
        <w:t>по-голямо</w:t>
      </w:r>
      <w:proofErr w:type="spellEnd"/>
      <w:r w:rsidRPr="004A0780">
        <w:rPr>
          <w:rFonts w:cs="Times New Roman"/>
          <w:szCs w:val="24"/>
          <w:shd w:val="clear" w:color="auto" w:fill="FEFEFE"/>
          <w:lang w:val="ru-RU"/>
        </w:rPr>
        <w:t xml:space="preserve"> от 50 на сто от </w:t>
      </w:r>
      <w:proofErr w:type="spellStart"/>
      <w:r w:rsidRPr="004A0780">
        <w:rPr>
          <w:rFonts w:cs="Times New Roman"/>
          <w:szCs w:val="24"/>
          <w:shd w:val="clear" w:color="auto" w:fill="FEFEFE"/>
          <w:lang w:val="ru-RU"/>
        </w:rPr>
        <w:t>тях</w:t>
      </w:r>
      <w:proofErr w:type="spellEnd"/>
      <w:r w:rsidRPr="004A0780">
        <w:rPr>
          <w:rFonts w:cs="Times New Roman"/>
          <w:szCs w:val="24"/>
          <w:shd w:val="clear" w:color="auto" w:fill="FEFEFE"/>
          <w:lang w:val="ru-RU"/>
        </w:rPr>
        <w:t xml:space="preserve">, ФОНДЪТ </w:t>
      </w:r>
      <w:proofErr w:type="spellStart"/>
      <w:r w:rsidRPr="004A0780">
        <w:rPr>
          <w:rFonts w:cs="Times New Roman"/>
          <w:szCs w:val="24"/>
          <w:shd w:val="clear" w:color="auto" w:fill="FEFEFE"/>
          <w:lang w:val="ru-RU"/>
        </w:rPr>
        <w:t>претендира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възстановяване</w:t>
      </w:r>
      <w:proofErr w:type="spellEnd"/>
      <w:r w:rsidRPr="004A0780">
        <w:rPr>
          <w:rFonts w:cs="Times New Roman"/>
          <w:szCs w:val="24"/>
          <w:shd w:val="clear" w:color="auto" w:fill="FEFEFE"/>
          <w:lang w:val="ru-RU"/>
        </w:rPr>
        <w:t xml:space="preserve"> на</w:t>
      </w:r>
      <w:proofErr w:type="gram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изплатената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по </w:t>
      </w:r>
      <w:proofErr w:type="spellStart"/>
      <w:r w:rsidRPr="004A0780">
        <w:rPr>
          <w:rFonts w:cs="Times New Roman"/>
          <w:szCs w:val="24"/>
          <w:shd w:val="clear" w:color="auto" w:fill="FEFEFE"/>
          <w:lang w:val="ru-RU"/>
        </w:rPr>
        <w:t>този</w:t>
      </w:r>
      <w:proofErr w:type="spellEnd"/>
      <w:r w:rsidRPr="004A0780">
        <w:rPr>
          <w:rFonts w:cs="Times New Roman"/>
          <w:szCs w:val="24"/>
          <w:shd w:val="clear" w:color="auto" w:fill="FEFEFE"/>
          <w:lang w:val="ru-RU"/>
        </w:rPr>
        <w:t xml:space="preserve"> договор.</w:t>
      </w:r>
    </w:p>
    <w:p w14:paraId="2C8F130C" w14:textId="5B126E69" w:rsidR="000A2D4E" w:rsidRPr="004A0780" w:rsidRDefault="000A2D4E" w:rsidP="000A2D4E">
      <w:pPr>
        <w:pStyle w:val="a9"/>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proofErr w:type="gramStart"/>
      <w:r w:rsidRPr="004A0780">
        <w:rPr>
          <w:rFonts w:cs="Times New Roman"/>
          <w:b/>
          <w:szCs w:val="24"/>
          <w:shd w:val="clear" w:color="auto" w:fill="FEFEFE"/>
          <w:lang w:val="ru-RU"/>
        </w:rPr>
        <w:t>(6)</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се </w:t>
      </w:r>
      <w:proofErr w:type="spellStart"/>
      <w:r w:rsidRPr="004A0780">
        <w:rPr>
          <w:rFonts w:cs="Times New Roman"/>
          <w:szCs w:val="24"/>
          <w:shd w:val="clear" w:color="auto" w:fill="FEFEFE"/>
          <w:lang w:val="ru-RU"/>
        </w:rPr>
        <w:t>намалява</w:t>
      </w:r>
      <w:proofErr w:type="spellEnd"/>
      <w:r w:rsidRPr="004A0780">
        <w:rPr>
          <w:rFonts w:cs="Times New Roman"/>
          <w:szCs w:val="24"/>
          <w:shd w:val="clear" w:color="auto" w:fill="FEFEFE"/>
          <w:lang w:val="ru-RU"/>
        </w:rPr>
        <w:t xml:space="preserve"> с размера на </w:t>
      </w:r>
      <w:proofErr w:type="spellStart"/>
      <w:r w:rsidRPr="004A0780">
        <w:rPr>
          <w:rFonts w:cs="Times New Roman"/>
          <w:szCs w:val="24"/>
          <w:shd w:val="clear" w:color="auto" w:fill="FEFEFE"/>
          <w:lang w:val="ru-RU"/>
        </w:rPr>
        <w:t>генерирания</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нетен</w:t>
      </w:r>
      <w:proofErr w:type="spellEnd"/>
      <w:r w:rsidRPr="004A0780">
        <w:rPr>
          <w:rFonts w:cs="Times New Roman"/>
          <w:szCs w:val="24"/>
          <w:shd w:val="clear" w:color="auto" w:fill="FEFEFE"/>
          <w:lang w:val="ru-RU"/>
        </w:rPr>
        <w:t xml:space="preserve">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на срока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се установи, че </w:t>
      </w:r>
      <w:proofErr w:type="spellStart"/>
      <w:r w:rsidRPr="004A0780">
        <w:rPr>
          <w:rFonts w:cs="Times New Roman"/>
          <w:szCs w:val="24"/>
          <w:shd w:val="clear" w:color="auto" w:fill="FEFEFE"/>
          <w:lang w:val="ru-RU"/>
        </w:rPr>
        <w:t>проектът</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генерира</w:t>
      </w:r>
      <w:proofErr w:type="spellEnd"/>
      <w:r w:rsidRPr="004A0780">
        <w:rPr>
          <w:rFonts w:cs="Times New Roman"/>
          <w:szCs w:val="24"/>
          <w:shd w:val="clear" w:color="auto" w:fill="FEFEFE"/>
          <w:lang w:val="ru-RU"/>
        </w:rPr>
        <w:t xml:space="preserve"> приходи, а </w:t>
      </w:r>
      <w:proofErr w:type="spellStart"/>
      <w:r w:rsidRPr="004A0780">
        <w:rPr>
          <w:rFonts w:cs="Times New Roman"/>
          <w:szCs w:val="24"/>
          <w:shd w:val="clear" w:color="auto" w:fill="FEFEFE"/>
          <w:lang w:val="ru-RU"/>
        </w:rPr>
        <w:t>интензитетът</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подпомагане</w:t>
      </w:r>
      <w:proofErr w:type="spellEnd"/>
      <w:r w:rsidRPr="004A0780">
        <w:rPr>
          <w:rFonts w:cs="Times New Roman"/>
          <w:szCs w:val="24"/>
          <w:shd w:val="clear" w:color="auto" w:fill="FEFEFE"/>
          <w:lang w:val="ru-RU"/>
        </w:rPr>
        <w:t xml:space="preserve"> е определен на сто на сто</w:t>
      </w:r>
      <w:proofErr w:type="gram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въз</w:t>
      </w:r>
      <w:proofErr w:type="spellEnd"/>
      <w:r w:rsidRPr="004A0780">
        <w:rPr>
          <w:rFonts w:cs="Times New Roman"/>
          <w:szCs w:val="24"/>
          <w:shd w:val="clear" w:color="auto" w:fill="FEFEFE"/>
          <w:lang w:val="ru-RU"/>
        </w:rPr>
        <w:t xml:space="preserve"> основа на </w:t>
      </w:r>
      <w:proofErr w:type="spellStart"/>
      <w:r w:rsidRPr="004A0780">
        <w:rPr>
          <w:rFonts w:cs="Times New Roman"/>
          <w:szCs w:val="24"/>
          <w:shd w:val="clear" w:color="auto" w:fill="FEFEFE"/>
          <w:lang w:val="ru-RU"/>
        </w:rPr>
        <w:t>извършен</w:t>
      </w:r>
      <w:proofErr w:type="spellEnd"/>
      <w:r w:rsidRPr="004A0780">
        <w:rPr>
          <w:rFonts w:cs="Times New Roman"/>
          <w:szCs w:val="24"/>
          <w:shd w:val="clear" w:color="auto" w:fill="FEFEFE"/>
          <w:lang w:val="ru-RU"/>
        </w:rPr>
        <w:t xml:space="preserve"> анализ </w:t>
      </w:r>
      <w:proofErr w:type="spellStart"/>
      <w:r w:rsidRPr="004A0780">
        <w:rPr>
          <w:rFonts w:cs="Times New Roman"/>
          <w:szCs w:val="24"/>
          <w:shd w:val="clear" w:color="auto" w:fill="FEFEFE"/>
          <w:lang w:val="ru-RU"/>
        </w:rPr>
        <w:t>разходи</w:t>
      </w:r>
      <w:proofErr w:type="spellEnd"/>
      <w:r w:rsidRPr="004A0780">
        <w:rPr>
          <w:rFonts w:cs="Times New Roman"/>
          <w:szCs w:val="24"/>
          <w:shd w:val="clear" w:color="auto" w:fill="FEFEFE"/>
          <w:lang w:val="ru-RU"/>
        </w:rPr>
        <w:t xml:space="preserve">-ползи (финансов анализ), </w:t>
      </w:r>
      <w:proofErr w:type="spellStart"/>
      <w:r w:rsidRPr="004A0780">
        <w:rPr>
          <w:rFonts w:cs="Times New Roman"/>
          <w:szCs w:val="24"/>
          <w:shd w:val="clear" w:color="auto" w:fill="FEFEFE"/>
          <w:lang w:val="ru-RU"/>
        </w:rPr>
        <w:t>според</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който</w:t>
      </w:r>
      <w:proofErr w:type="spellEnd"/>
      <w:r w:rsidRPr="004A0780">
        <w:rPr>
          <w:rFonts w:cs="Times New Roman"/>
          <w:szCs w:val="24"/>
          <w:shd w:val="clear" w:color="auto" w:fill="FEFEFE"/>
          <w:lang w:val="ru-RU"/>
        </w:rPr>
        <w:t xml:space="preserve"> не </w:t>
      </w:r>
      <w:proofErr w:type="spellStart"/>
      <w:r w:rsidRPr="004A0780">
        <w:rPr>
          <w:rFonts w:cs="Times New Roman"/>
          <w:szCs w:val="24"/>
          <w:shd w:val="clear" w:color="auto" w:fill="FEFEFE"/>
          <w:lang w:val="ru-RU"/>
        </w:rPr>
        <w:t>са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прогнозирани</w:t>
      </w:r>
      <w:proofErr w:type="spellEnd"/>
      <w:r w:rsidRPr="004A0780">
        <w:rPr>
          <w:rFonts w:cs="Times New Roman"/>
          <w:szCs w:val="24"/>
          <w:shd w:val="clear" w:color="auto" w:fill="FEFEFE"/>
          <w:lang w:val="ru-RU"/>
        </w:rPr>
        <w:t xml:space="preserve"> приходи</w:t>
      </w:r>
      <w:r w:rsidRPr="004A0780">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4A0780">
        <w:rPr>
          <w:rFonts w:cs="Times New Roman"/>
          <w:szCs w:val="24"/>
          <w:shd w:val="clear" w:color="auto" w:fill="FEFEFE"/>
          <w:lang w:val="bg-BG"/>
        </w:rPr>
        <w:t>на</w:t>
      </w:r>
      <w:proofErr w:type="gramEnd"/>
      <w:r w:rsidRPr="004A0780">
        <w:rPr>
          <w:rFonts w:cs="Times New Roman"/>
          <w:szCs w:val="24"/>
          <w:shd w:val="clear" w:color="auto" w:fill="FEFEFE"/>
          <w:lang w:val="bg-BG"/>
        </w:rPr>
        <w:t xml:space="preserve">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proofErr w:type="gramStart"/>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roofErr w:type="gramEnd"/>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w:t>
      </w:r>
      <w:proofErr w:type="gramStart"/>
      <w:r w:rsidRPr="004A0780">
        <w:rPr>
          <w:rFonts w:cs="Times New Roman"/>
          <w:sz w:val="24"/>
          <w:szCs w:val="24"/>
          <w:lang w:val="bg-BG"/>
        </w:rPr>
        <w:t>реда на</w:t>
      </w:r>
      <w:proofErr w:type="gramEnd"/>
      <w:r w:rsidRPr="004A0780">
        <w:rPr>
          <w:rFonts w:cs="Times New Roman"/>
          <w:sz w:val="24"/>
          <w:szCs w:val="24"/>
          <w:lang w:val="bg-BG"/>
        </w:rPr>
        <w:t xml:space="preserve">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proofErr w:type="spellStart"/>
      <w:r w:rsidRPr="004A0780">
        <w:rPr>
          <w:szCs w:val="24"/>
          <w:lang w:val="ru-RU" w:eastAsia="bg-BG"/>
        </w:rPr>
        <w:t>Всеки</w:t>
      </w:r>
      <w:proofErr w:type="spellEnd"/>
      <w:r w:rsidRPr="004A0780">
        <w:rPr>
          <w:szCs w:val="24"/>
          <w:lang w:val="ru-RU" w:eastAsia="bg-BG"/>
        </w:rPr>
        <w:t xml:space="preserve"> </w:t>
      </w:r>
      <w:proofErr w:type="spellStart"/>
      <w:r w:rsidRPr="004A0780">
        <w:rPr>
          <w:szCs w:val="24"/>
          <w:lang w:val="ru-RU" w:eastAsia="bg-BG"/>
        </w:rPr>
        <w:t>разход</w:t>
      </w:r>
      <w:proofErr w:type="spellEnd"/>
      <w:r w:rsidRPr="004A0780">
        <w:rPr>
          <w:szCs w:val="24"/>
          <w:lang w:val="ru-RU" w:eastAsia="bg-BG"/>
        </w:rPr>
        <w:t xml:space="preserve">, предвиден за </w:t>
      </w:r>
      <w:proofErr w:type="spellStart"/>
      <w:r w:rsidRPr="004A0780">
        <w:rPr>
          <w:szCs w:val="24"/>
          <w:lang w:val="ru-RU" w:eastAsia="bg-BG"/>
        </w:rPr>
        <w:t>финансиране</w:t>
      </w:r>
      <w:proofErr w:type="spellEnd"/>
      <w:r w:rsidRPr="004A0780">
        <w:rPr>
          <w:szCs w:val="24"/>
          <w:lang w:val="ru-RU" w:eastAsia="bg-BG"/>
        </w:rPr>
        <w:t xml:space="preserve"> </w:t>
      </w:r>
      <w:proofErr w:type="spellStart"/>
      <w:r w:rsidRPr="004A0780">
        <w:rPr>
          <w:szCs w:val="24"/>
          <w:lang w:val="ru-RU" w:eastAsia="bg-BG"/>
        </w:rPr>
        <w:t>със</w:t>
      </w:r>
      <w:proofErr w:type="spellEnd"/>
      <w:r w:rsidRPr="004A0780">
        <w:rPr>
          <w:szCs w:val="24"/>
          <w:lang w:val="ru-RU" w:eastAsia="bg-BG"/>
        </w:rPr>
        <w:t xml:space="preserve"> средства от </w:t>
      </w:r>
      <w:proofErr w:type="spellStart"/>
      <w:r w:rsidRPr="004A0780">
        <w:rPr>
          <w:szCs w:val="24"/>
          <w:lang w:val="ru-RU" w:eastAsia="bg-BG"/>
        </w:rPr>
        <w:t>безвъзмездна</w:t>
      </w:r>
      <w:proofErr w:type="spellEnd"/>
      <w:r w:rsidRPr="004A0780">
        <w:rPr>
          <w:szCs w:val="24"/>
          <w:lang w:val="ru-RU" w:eastAsia="bg-BG"/>
        </w:rPr>
        <w:t xml:space="preserve"> </w:t>
      </w:r>
      <w:proofErr w:type="spellStart"/>
      <w:r w:rsidRPr="004A0780">
        <w:rPr>
          <w:szCs w:val="24"/>
          <w:lang w:val="ru-RU" w:eastAsia="bg-BG"/>
        </w:rPr>
        <w:t>финансова</w:t>
      </w:r>
      <w:proofErr w:type="spellEnd"/>
      <w:r w:rsidRPr="004A0780">
        <w:rPr>
          <w:szCs w:val="24"/>
          <w:lang w:val="ru-RU" w:eastAsia="bg-BG"/>
        </w:rPr>
        <w:t xml:space="preserve"> </w:t>
      </w:r>
      <w:proofErr w:type="spellStart"/>
      <w:r w:rsidRPr="004A0780">
        <w:rPr>
          <w:szCs w:val="24"/>
          <w:lang w:val="ru-RU" w:eastAsia="bg-BG"/>
        </w:rPr>
        <w:t>помощ</w:t>
      </w:r>
      <w:proofErr w:type="spellEnd"/>
      <w:r w:rsidRPr="004A0780">
        <w:rPr>
          <w:szCs w:val="24"/>
          <w:lang w:val="ru-RU" w:eastAsia="bg-BG"/>
        </w:rPr>
        <w:t xml:space="preserve">, </w:t>
      </w:r>
      <w:proofErr w:type="spellStart"/>
      <w:r w:rsidRPr="004A0780">
        <w:rPr>
          <w:szCs w:val="24"/>
          <w:lang w:val="ru-RU" w:eastAsia="bg-BG"/>
        </w:rPr>
        <w:t>предоставена</w:t>
      </w:r>
      <w:proofErr w:type="spellEnd"/>
      <w:r w:rsidRPr="004A0780">
        <w:rPr>
          <w:szCs w:val="24"/>
          <w:lang w:val="ru-RU" w:eastAsia="bg-BG"/>
        </w:rPr>
        <w:t xml:space="preserve"> с </w:t>
      </w:r>
      <w:proofErr w:type="spellStart"/>
      <w:r w:rsidRPr="004A0780">
        <w:rPr>
          <w:szCs w:val="24"/>
          <w:lang w:val="ru-RU" w:eastAsia="bg-BG"/>
        </w:rPr>
        <w:t>този</w:t>
      </w:r>
      <w:proofErr w:type="spellEnd"/>
      <w:r w:rsidRPr="004A0780">
        <w:rPr>
          <w:szCs w:val="24"/>
          <w:lang w:val="ru-RU" w:eastAsia="bg-BG"/>
        </w:rPr>
        <w:t xml:space="preserve"> договор, включен в </w:t>
      </w:r>
      <w:proofErr w:type="spellStart"/>
      <w:r w:rsidRPr="004A0780">
        <w:rPr>
          <w:szCs w:val="24"/>
          <w:lang w:val="ru-RU" w:eastAsia="bg-BG"/>
        </w:rPr>
        <w:t>искане</w:t>
      </w:r>
      <w:proofErr w:type="spellEnd"/>
      <w:r w:rsidRPr="004A0780">
        <w:rPr>
          <w:szCs w:val="24"/>
          <w:lang w:val="ru-RU" w:eastAsia="bg-BG"/>
        </w:rPr>
        <w:t xml:space="preserve"> за </w:t>
      </w:r>
      <w:proofErr w:type="spellStart"/>
      <w:r w:rsidRPr="004A0780">
        <w:rPr>
          <w:szCs w:val="24"/>
          <w:lang w:val="ru-RU" w:eastAsia="bg-BG"/>
        </w:rPr>
        <w:t>плащане</w:t>
      </w:r>
      <w:proofErr w:type="spellEnd"/>
      <w:r w:rsidRPr="004A0780">
        <w:rPr>
          <w:szCs w:val="24"/>
          <w:lang w:val="ru-RU" w:eastAsia="bg-BG"/>
        </w:rPr>
        <w:t xml:space="preserve"> по проекта от страна на </w:t>
      </w:r>
      <w:r w:rsidRPr="004A0780">
        <w:rPr>
          <w:b/>
          <w:szCs w:val="24"/>
          <w:lang w:val="ru-RU" w:eastAsia="bg-BG"/>
        </w:rPr>
        <w:t>БЕНЕФИЦИЕНТА</w:t>
      </w:r>
      <w:r w:rsidRPr="004A0780">
        <w:rPr>
          <w:szCs w:val="24"/>
          <w:lang w:val="ru-RU" w:eastAsia="bg-BG"/>
        </w:rPr>
        <w:t xml:space="preserve">, за </w:t>
      </w:r>
      <w:proofErr w:type="spellStart"/>
      <w:r w:rsidRPr="004A0780">
        <w:rPr>
          <w:szCs w:val="24"/>
          <w:lang w:val="ru-RU" w:eastAsia="bg-BG"/>
        </w:rPr>
        <w:t>който</w:t>
      </w:r>
      <w:proofErr w:type="spellEnd"/>
      <w:r w:rsidRPr="004A0780">
        <w:rPr>
          <w:szCs w:val="24"/>
          <w:lang w:val="ru-RU" w:eastAsia="bg-BG"/>
        </w:rPr>
        <w:t xml:space="preserve"> се </w:t>
      </w:r>
      <w:proofErr w:type="spellStart"/>
      <w:r w:rsidRPr="004A0780">
        <w:rPr>
          <w:szCs w:val="24"/>
          <w:lang w:val="ru-RU" w:eastAsia="bg-BG"/>
        </w:rPr>
        <w:t>докаже</w:t>
      </w:r>
      <w:proofErr w:type="spellEnd"/>
      <w:r w:rsidRPr="004A0780">
        <w:rPr>
          <w:szCs w:val="24"/>
          <w:lang w:val="ru-RU" w:eastAsia="bg-BG"/>
        </w:rPr>
        <w:t xml:space="preserve">, че е неправомерен </w:t>
      </w:r>
      <w:proofErr w:type="spellStart"/>
      <w:r w:rsidRPr="004A0780">
        <w:rPr>
          <w:szCs w:val="24"/>
          <w:lang w:val="ru-RU" w:eastAsia="bg-BG"/>
        </w:rPr>
        <w:t>поради</w:t>
      </w:r>
      <w:proofErr w:type="spellEnd"/>
      <w:r w:rsidRPr="004A0780">
        <w:rPr>
          <w:szCs w:val="24"/>
          <w:lang w:val="ru-RU" w:eastAsia="bg-BG"/>
        </w:rPr>
        <w:t xml:space="preserve"> </w:t>
      </w:r>
      <w:proofErr w:type="spellStart"/>
      <w:r w:rsidRPr="004A0780">
        <w:rPr>
          <w:szCs w:val="24"/>
          <w:lang w:val="ru-RU" w:eastAsia="bg-BG"/>
        </w:rPr>
        <w:t>нередност</w:t>
      </w:r>
      <w:proofErr w:type="spellEnd"/>
      <w:r w:rsidRPr="004A0780">
        <w:rPr>
          <w:szCs w:val="24"/>
          <w:lang w:val="ru-RU" w:eastAsia="bg-BG"/>
        </w:rPr>
        <w:t xml:space="preserve"> или се установи, че е недопустим по друга причина, не подлежи на </w:t>
      </w:r>
      <w:proofErr w:type="spellStart"/>
      <w:r w:rsidRPr="004A0780">
        <w:rPr>
          <w:szCs w:val="24"/>
          <w:lang w:val="ru-RU" w:eastAsia="bg-BG"/>
        </w:rPr>
        <w:t>оторизация</w:t>
      </w:r>
      <w:proofErr w:type="spellEnd"/>
      <w:r w:rsidRPr="004A0780">
        <w:rPr>
          <w:szCs w:val="24"/>
          <w:lang w:val="ru-RU" w:eastAsia="bg-BG"/>
        </w:rPr>
        <w:t xml:space="preserve"> и </w:t>
      </w:r>
      <w:proofErr w:type="spellStart"/>
      <w:r w:rsidRPr="004A0780">
        <w:rPr>
          <w:szCs w:val="24"/>
          <w:lang w:val="ru-RU" w:eastAsia="bg-BG"/>
        </w:rPr>
        <w:t>плащане</w:t>
      </w:r>
      <w:proofErr w:type="spellEnd"/>
      <w:r w:rsidRPr="004A0780">
        <w:rPr>
          <w:szCs w:val="24"/>
          <w:lang w:val="ru-RU" w:eastAsia="bg-BG"/>
        </w:rPr>
        <w:t xml:space="preserve"> от страна на Фонда</w:t>
      </w:r>
    </w:p>
    <w:p w14:paraId="3E11AD0A"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a9"/>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4A0780">
        <w:rPr>
          <w:rFonts w:cs="Times New Roman"/>
          <w:szCs w:val="24"/>
          <w:lang w:val="bg-BG"/>
        </w:rPr>
        <w:t>нередовности</w:t>
      </w:r>
      <w:proofErr w:type="spellEnd"/>
      <w:r w:rsidRPr="004A0780">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w:t>
      </w:r>
      <w:proofErr w:type="spellStart"/>
      <w:r w:rsidRPr="004A0780">
        <w:rPr>
          <w:rFonts w:cs="Times New Roman"/>
          <w:szCs w:val="24"/>
          <w:lang w:val="bg-BG"/>
        </w:rPr>
        <w:t>нередовностите</w:t>
      </w:r>
      <w:proofErr w:type="spellEnd"/>
      <w:r w:rsidRPr="004A0780">
        <w:rPr>
          <w:rFonts w:cs="Times New Roman"/>
          <w:szCs w:val="24"/>
          <w:lang w:val="bg-BG"/>
        </w:rPr>
        <w:t xml:space="preserve">, както и за представянето на допълнително изисканите документи, </w:t>
      </w:r>
      <w:proofErr w:type="spellStart"/>
      <w:r w:rsidRPr="004A0780">
        <w:rPr>
          <w:rFonts w:cs="Times New Roman"/>
          <w:szCs w:val="24"/>
          <w:lang w:val="bg-BG"/>
        </w:rPr>
        <w:t>относими</w:t>
      </w:r>
      <w:proofErr w:type="spellEnd"/>
      <w:r w:rsidRPr="004A0780">
        <w:rPr>
          <w:rFonts w:cs="Times New Roman"/>
          <w:szCs w:val="24"/>
          <w:lang w:val="bg-BG"/>
        </w:rPr>
        <w:t xml:space="preserve">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a9"/>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w:t>
      </w:r>
      <w:proofErr w:type="spellStart"/>
      <w:r w:rsidRPr="004A0780">
        <w:rPr>
          <w:rFonts w:cs="Times New Roman"/>
          <w:szCs w:val="24"/>
          <w:lang w:val="bg-BG"/>
        </w:rPr>
        <w:t>конфиденциалност</w:t>
      </w:r>
      <w:proofErr w:type="spellEnd"/>
      <w:r w:rsidRPr="004A0780">
        <w:rPr>
          <w:rFonts w:cs="Times New Roman"/>
          <w:szCs w:val="24"/>
          <w:lang w:val="bg-BG"/>
        </w:rPr>
        <w:t xml:space="preserve">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a9"/>
        <w:ind w:firstLine="708"/>
        <w:rPr>
          <w:rFonts w:cs="Times New Roman"/>
          <w:szCs w:val="24"/>
          <w:lang w:val="bg-BG"/>
        </w:rPr>
      </w:pPr>
    </w:p>
    <w:p w14:paraId="09B1C3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a9"/>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w:t>
      </w:r>
      <w:proofErr w:type="spellStart"/>
      <w:r w:rsidRPr="004A0780">
        <w:rPr>
          <w:rStyle w:val="p"/>
          <w:rFonts w:cs="Times New Roman"/>
          <w:bCs/>
          <w:sz w:val="24"/>
          <w:szCs w:val="24"/>
          <w:lang w:val="ru-RU"/>
        </w:rPr>
        <w:t>Специални</w:t>
      </w:r>
      <w:proofErr w:type="spellEnd"/>
      <w:r w:rsidRPr="004A0780">
        <w:rPr>
          <w:rStyle w:val="p"/>
          <w:rFonts w:cs="Times New Roman"/>
          <w:bCs/>
          <w:sz w:val="24"/>
          <w:szCs w:val="24"/>
          <w:lang w:val="ru-RU"/>
        </w:rPr>
        <w:t xml:space="preserve"> правила за </w:t>
      </w:r>
      <w:proofErr w:type="spellStart"/>
      <w:r w:rsidRPr="004A0780">
        <w:rPr>
          <w:rStyle w:val="p"/>
          <w:rFonts w:cs="Times New Roman"/>
          <w:bCs/>
          <w:sz w:val="24"/>
          <w:szCs w:val="24"/>
          <w:lang w:val="ru-RU"/>
        </w:rPr>
        <w:t>определяне</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изпълнител</w:t>
      </w:r>
      <w:proofErr w:type="spellEnd"/>
      <w:r w:rsidRPr="004A0780">
        <w:rPr>
          <w:rStyle w:val="p"/>
          <w:rFonts w:cs="Times New Roman"/>
          <w:bCs/>
          <w:sz w:val="24"/>
          <w:szCs w:val="24"/>
          <w:lang w:val="ru-RU"/>
        </w:rPr>
        <w:t xml:space="preserve"> от </w:t>
      </w:r>
      <w:proofErr w:type="spellStart"/>
      <w:r w:rsidRPr="004A0780">
        <w:rPr>
          <w:rStyle w:val="p"/>
          <w:rFonts w:cs="Times New Roman"/>
          <w:bCs/>
          <w:sz w:val="24"/>
          <w:szCs w:val="24"/>
          <w:lang w:val="ru-RU"/>
        </w:rPr>
        <w:t>бенефициенти</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безвъзмездна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финансова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помощ</w:t>
      </w:r>
      <w:proofErr w:type="spellEnd"/>
      <w:r w:rsidRPr="004A0780">
        <w:rPr>
          <w:rStyle w:val="p"/>
          <w:rFonts w:cs="Times New Roman"/>
          <w:bCs/>
          <w:sz w:val="24"/>
          <w:szCs w:val="24"/>
          <w:lang w:val="ru-RU"/>
        </w:rPr>
        <w:t>”</w:t>
      </w:r>
      <w:r w:rsidRPr="004A0780">
        <w:rPr>
          <w:rFonts w:cs="Times New Roman"/>
          <w:iCs/>
          <w:sz w:val="24"/>
          <w:szCs w:val="24"/>
          <w:shd w:val="clear" w:color="auto" w:fill="FEFEFE"/>
          <w:lang w:val="bg-BG"/>
        </w:rPr>
        <w:t xml:space="preserve"> на Закона за управление на средствата от </w:t>
      </w:r>
      <w:proofErr w:type="spellStart"/>
      <w:r w:rsidRPr="004A0780">
        <w:rPr>
          <w:rFonts w:cs="Times New Roman"/>
          <w:iCs/>
          <w:sz w:val="24"/>
          <w:szCs w:val="24"/>
          <w:shd w:val="clear" w:color="auto" w:fill="FEFEFE"/>
          <w:lang w:val="bg-BG"/>
        </w:rPr>
        <w:t>Eвропейските</w:t>
      </w:r>
      <w:proofErr w:type="spellEnd"/>
      <w:r w:rsidRPr="004A0780">
        <w:rPr>
          <w:rFonts w:cs="Times New Roman"/>
          <w:iCs/>
          <w:sz w:val="24"/>
          <w:szCs w:val="24"/>
          <w:shd w:val="clear" w:color="auto" w:fill="FEFEFE"/>
          <w:lang w:val="bg-BG"/>
        </w:rPr>
        <w:t xml:space="preserve">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a9"/>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w:t>
      </w:r>
      <w:r w:rsidRPr="004A0780">
        <w:rPr>
          <w:rFonts w:cs="Times New Roman"/>
          <w:szCs w:val="24"/>
          <w:lang w:val="bg-BG"/>
        </w:rPr>
        <w:lastRenderedPageBreak/>
        <w:t>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a9"/>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a9"/>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aff1"/>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3" w:history="1">
        <w:r w:rsidRPr="004A0780">
          <w:rPr>
            <w:rStyle w:val="a5"/>
            <w:rFonts w:cs="Times New Roman"/>
            <w:lang w:val="en-US"/>
          </w:rPr>
          <w:t>www</w:t>
        </w:r>
        <w:r w:rsidRPr="004A0780">
          <w:rPr>
            <w:rStyle w:val="a5"/>
            <w:rFonts w:cs="Times New Roman"/>
            <w:lang w:val="ru-RU"/>
          </w:rPr>
          <w:t>.</w:t>
        </w:r>
        <w:proofErr w:type="spellStart"/>
        <w:r w:rsidRPr="004A0780">
          <w:rPr>
            <w:rStyle w:val="a5"/>
            <w:rFonts w:cs="Times New Roman"/>
            <w:lang w:val="en-US"/>
          </w:rPr>
          <w:t>dfz</w:t>
        </w:r>
        <w:proofErr w:type="spellEnd"/>
        <w:r w:rsidRPr="004A0780">
          <w:rPr>
            <w:rStyle w:val="a5"/>
            <w:rFonts w:cs="Times New Roman"/>
            <w:lang w:val="ru-RU"/>
          </w:rPr>
          <w:t>.</w:t>
        </w:r>
        <w:proofErr w:type="spellStart"/>
        <w:r w:rsidRPr="004A0780">
          <w:rPr>
            <w:rStyle w:val="a5"/>
            <w:rFonts w:cs="Times New Roman"/>
            <w:lang w:val="en-US"/>
          </w:rPr>
          <w:t>bg</w:t>
        </w:r>
        <w:proofErr w:type="spellEnd"/>
      </w:hyperlink>
      <w:r w:rsidRPr="004A0780">
        <w:rPr>
          <w:rFonts w:cs="Times New Roman"/>
          <w:color w:val="auto"/>
        </w:rPr>
        <w:t xml:space="preserve">). </w:t>
      </w:r>
    </w:p>
    <w:p w14:paraId="3E00DBD3" w14:textId="77777777" w:rsidR="000A2D4E" w:rsidRPr="004A0780" w:rsidRDefault="000A2D4E" w:rsidP="000A2D4E">
      <w:pPr>
        <w:pStyle w:val="a9"/>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a9"/>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w:t>
      </w:r>
      <w:proofErr w:type="spellStart"/>
      <w:r w:rsidRPr="004A0780">
        <w:rPr>
          <w:rFonts w:cs="Times New Roman"/>
          <w:sz w:val="24"/>
          <w:szCs w:val="24"/>
          <w:shd w:val="clear" w:color="auto" w:fill="FEFEFE"/>
          <w:lang w:val="bg-BG"/>
        </w:rPr>
        <w:t>мониторинговия</w:t>
      </w:r>
      <w:proofErr w:type="spellEnd"/>
      <w:r w:rsidRPr="004A0780">
        <w:rPr>
          <w:rFonts w:cs="Times New Roman"/>
          <w:sz w:val="24"/>
          <w:szCs w:val="24"/>
          <w:shd w:val="clear" w:color="auto" w:fill="FEFEFE"/>
          <w:lang w:val="bg-BG"/>
        </w:rPr>
        <w:t xml:space="preserve">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4A0780">
        <w:rPr>
          <w:rFonts w:cs="Times New Roman"/>
          <w:szCs w:val="24"/>
          <w:shd w:val="clear" w:color="auto" w:fill="FEFEFE"/>
          <w:lang w:val="bg-BG"/>
        </w:rPr>
        <w:t>ите</w:t>
      </w:r>
      <w:proofErr w:type="spellEnd"/>
      <w:r w:rsidRPr="004A0780">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w:t>
      </w:r>
      <w:r w:rsidRPr="004A0780">
        <w:rPr>
          <w:rFonts w:cs="Times New Roman"/>
          <w:szCs w:val="24"/>
          <w:lang w:val="bg-BG"/>
        </w:rPr>
        <w:lastRenderedPageBreak/>
        <w:t xml:space="preserve">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 xml:space="preserve">без право на </w:t>
      </w:r>
      <w:proofErr w:type="spellStart"/>
      <w:r w:rsidRPr="004A0780">
        <w:rPr>
          <w:rFonts w:cs="Times New Roman"/>
          <w:szCs w:val="24"/>
          <w:lang w:val="bg-BG"/>
        </w:rPr>
        <w:t>подзастраховане</w:t>
      </w:r>
      <w:proofErr w:type="spellEnd"/>
      <w:r w:rsidRPr="004A0780">
        <w:rPr>
          <w:rFonts w:cs="Times New Roman"/>
          <w:szCs w:val="24"/>
          <w:lang w:val="bg-BG"/>
        </w:rPr>
        <w:t>, при следните условия:</w:t>
      </w:r>
    </w:p>
    <w:p w14:paraId="76F7B7E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a9"/>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aff1"/>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aff1"/>
        <w:ind w:firstLine="708"/>
        <w:rPr>
          <w:rFonts w:cs="Times New Roman"/>
          <w:color w:val="auto"/>
        </w:rPr>
      </w:pPr>
      <w:r w:rsidRPr="004A0780" w:rsidDel="000F72EC">
        <w:rPr>
          <w:rFonts w:cs="Times New Roman"/>
          <w:b/>
          <w:color w:val="auto"/>
        </w:rPr>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w:t>
      </w:r>
      <w:proofErr w:type="spellStart"/>
      <w:r w:rsidRPr="004A0780">
        <w:rPr>
          <w:rFonts w:cs="Times New Roman"/>
          <w:color w:val="auto"/>
        </w:rPr>
        <w:t>новозакупения</w:t>
      </w:r>
      <w:proofErr w:type="spellEnd"/>
      <w:r w:rsidRPr="004A0780">
        <w:rPr>
          <w:rFonts w:cs="Times New Roman"/>
          <w:color w:val="auto"/>
        </w:rPr>
        <w:t xml:space="preserve">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aff1"/>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aff1"/>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aff1"/>
        <w:ind w:firstLine="708"/>
        <w:rPr>
          <w:rFonts w:cs="Times New Roman"/>
          <w:color w:val="auto"/>
        </w:rPr>
      </w:pPr>
    </w:p>
    <w:p w14:paraId="58CD625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lastRenderedPageBreak/>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 xml:space="preserve">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4A0780">
        <w:rPr>
          <w:rFonts w:cs="Times New Roman"/>
          <w:szCs w:val="24"/>
          <w:lang w:val="bg-BG"/>
        </w:rPr>
        <w:t>фитосанитарните</w:t>
      </w:r>
      <w:proofErr w:type="spellEnd"/>
      <w:r w:rsidRPr="004A0780">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a9"/>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a9"/>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a9"/>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4A0780">
        <w:rPr>
          <w:rFonts w:cs="Times New Roman"/>
          <w:szCs w:val="24"/>
          <w:lang w:val="bg-BG"/>
        </w:rPr>
        <w:t>отчуждителен</w:t>
      </w:r>
      <w:proofErr w:type="spellEnd"/>
      <w:r w:rsidRPr="004A0780">
        <w:rPr>
          <w:rFonts w:cs="Times New Roman"/>
          <w:szCs w:val="24"/>
          <w:lang w:val="bg-BG"/>
        </w:rPr>
        <w:t xml:space="preserve">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w:t>
      </w:r>
      <w:proofErr w:type="spellStart"/>
      <w:r w:rsidRPr="004A0780">
        <w:rPr>
          <w:rFonts w:cs="Times New Roman"/>
          <w:sz w:val="24"/>
          <w:szCs w:val="24"/>
          <w:shd w:val="clear" w:color="auto" w:fill="FEFEFE"/>
        </w:rPr>
        <w:t>minimis</w:t>
      </w:r>
      <w:proofErr w:type="spellEnd"/>
      <w:r w:rsidRPr="004A0780">
        <w:rPr>
          <w:rFonts w:cs="Times New Roman"/>
          <w:sz w:val="24"/>
          <w:szCs w:val="24"/>
          <w:shd w:val="clear" w:color="auto" w:fill="FEFEFE"/>
        </w:rPr>
        <w:t xml:space="preserve">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a9"/>
        <w:tabs>
          <w:tab w:val="left" w:pos="426"/>
        </w:tabs>
        <w:rPr>
          <w:lang w:val="bg-BG"/>
        </w:rPr>
      </w:pPr>
      <w:r w:rsidRPr="004A0780">
        <w:rPr>
          <w:b/>
          <w:iCs/>
          <w:lang w:val="bg-BG"/>
        </w:rPr>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proofErr w:type="spellStart"/>
      <w:r w:rsidRPr="004A0780">
        <w:rPr>
          <w:szCs w:val="24"/>
          <w:lang w:val="ru-RU"/>
        </w:rPr>
        <w:t>твърдена</w:t>
      </w:r>
      <w:proofErr w:type="spellEnd"/>
      <w:r w:rsidRPr="004A0780">
        <w:rPr>
          <w:szCs w:val="24"/>
          <w:lang w:val="ru-RU"/>
        </w:rPr>
        <w:t xml:space="preserve"> от </w:t>
      </w:r>
      <w:proofErr w:type="spellStart"/>
      <w:r w:rsidRPr="004A0780">
        <w:rPr>
          <w:szCs w:val="24"/>
          <w:lang w:val="ru-RU"/>
        </w:rPr>
        <w:t>изпълнителния</w:t>
      </w:r>
      <w:proofErr w:type="spellEnd"/>
      <w:r w:rsidRPr="004A0780">
        <w:rPr>
          <w:szCs w:val="24"/>
          <w:lang w:val="ru-RU"/>
        </w:rPr>
        <w:t xml:space="preserve"> директор на </w:t>
      </w:r>
      <w:r w:rsidRPr="004A0780">
        <w:rPr>
          <w:b/>
          <w:szCs w:val="24"/>
          <w:lang w:val="ru-RU"/>
        </w:rPr>
        <w:t>ФОНДА</w:t>
      </w:r>
      <w:r w:rsidRPr="004A0780">
        <w:rPr>
          <w:szCs w:val="24"/>
          <w:lang w:val="ru-RU"/>
        </w:rPr>
        <w:t xml:space="preserve"> процедура за </w:t>
      </w:r>
      <w:proofErr w:type="spellStart"/>
      <w:r w:rsidRPr="004A0780">
        <w:rPr>
          <w:szCs w:val="24"/>
          <w:lang w:val="ru-RU"/>
        </w:rPr>
        <w:t>контрол</w:t>
      </w:r>
      <w:proofErr w:type="spellEnd"/>
      <w:r w:rsidRPr="004A0780">
        <w:rPr>
          <w:szCs w:val="24"/>
          <w:lang w:val="ru-RU"/>
        </w:rPr>
        <w:t xml:space="preserve">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proofErr w:type="spellStart"/>
      <w:r w:rsidRPr="004A0780">
        <w:rPr>
          <w:szCs w:val="24"/>
          <w:lang w:val="ru-RU"/>
        </w:rPr>
        <w:t>процедурата</w:t>
      </w:r>
      <w:proofErr w:type="spellEnd"/>
      <w:r w:rsidRPr="004A0780">
        <w:rPr>
          <w:szCs w:val="24"/>
          <w:lang w:val="ru-RU"/>
        </w:rPr>
        <w:t xml:space="preserve">, </w:t>
      </w:r>
      <w:proofErr w:type="spellStart"/>
      <w:r w:rsidRPr="004A0780">
        <w:rPr>
          <w:szCs w:val="24"/>
          <w:lang w:val="ru-RU"/>
        </w:rPr>
        <w:t>публикувана</w:t>
      </w:r>
      <w:proofErr w:type="spellEnd"/>
      <w:r w:rsidRPr="004A0780">
        <w:rPr>
          <w:szCs w:val="24"/>
          <w:lang w:val="ru-RU"/>
        </w:rPr>
        <w:t xml:space="preserve"> на </w:t>
      </w:r>
      <w:proofErr w:type="spellStart"/>
      <w:r w:rsidRPr="004A0780">
        <w:rPr>
          <w:szCs w:val="24"/>
          <w:lang w:val="ru-RU"/>
        </w:rPr>
        <w:t>официалната</w:t>
      </w:r>
      <w:proofErr w:type="spellEnd"/>
      <w:r w:rsidRPr="004A0780">
        <w:rPr>
          <w:szCs w:val="24"/>
          <w:lang w:val="ru-RU"/>
        </w:rPr>
        <w:t xml:space="preserve">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14" w:history="1">
        <w:r w:rsidRPr="004A0780">
          <w:rPr>
            <w:rStyle w:val="a5"/>
            <w:szCs w:val="24"/>
          </w:rPr>
          <w:t>http</w:t>
        </w:r>
        <w:r w:rsidRPr="004A0780">
          <w:rPr>
            <w:rStyle w:val="a5"/>
            <w:szCs w:val="24"/>
            <w:lang w:val="bg-BG"/>
          </w:rPr>
          <w:t>://</w:t>
        </w:r>
        <w:r w:rsidRPr="004A0780">
          <w:rPr>
            <w:rStyle w:val="a5"/>
            <w:szCs w:val="24"/>
          </w:rPr>
          <w:t>www</w:t>
        </w:r>
        <w:r w:rsidRPr="004A0780">
          <w:rPr>
            <w:rStyle w:val="a5"/>
            <w:szCs w:val="24"/>
            <w:lang w:val="bg-BG"/>
          </w:rPr>
          <w:t>.</w:t>
        </w:r>
        <w:proofErr w:type="spellStart"/>
        <w:r w:rsidRPr="004A0780">
          <w:rPr>
            <w:rStyle w:val="a5"/>
            <w:szCs w:val="24"/>
          </w:rPr>
          <w:t>dfz</w:t>
        </w:r>
        <w:proofErr w:type="spellEnd"/>
        <w:r w:rsidRPr="004A0780">
          <w:rPr>
            <w:rStyle w:val="a5"/>
            <w:szCs w:val="24"/>
            <w:lang w:val="bg-BG"/>
          </w:rPr>
          <w:t>.</w:t>
        </w:r>
        <w:proofErr w:type="spellStart"/>
        <w:r w:rsidRPr="004A0780">
          <w:rPr>
            <w:rStyle w:val="a5"/>
            <w:szCs w:val="24"/>
          </w:rPr>
          <w:t>bg</w:t>
        </w:r>
        <w:proofErr w:type="spellEnd"/>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w:t>
      </w:r>
      <w:proofErr w:type="spellStart"/>
      <w:r w:rsidRPr="004A0780">
        <w:rPr>
          <w:sz w:val="24"/>
          <w:szCs w:val="24"/>
          <w:lang w:val="ru-RU"/>
        </w:rPr>
        <w:t>посочен</w:t>
      </w:r>
      <w:proofErr w:type="spellEnd"/>
      <w:r w:rsidRPr="004A0780">
        <w:rPr>
          <w:sz w:val="24"/>
          <w:szCs w:val="24"/>
          <w:lang w:val="ru-RU"/>
        </w:rPr>
        <w:t xml:space="preserve"> в </w:t>
      </w:r>
      <w:proofErr w:type="spellStart"/>
      <w:r w:rsidRPr="004A0780">
        <w:rPr>
          <w:sz w:val="24"/>
          <w:szCs w:val="24"/>
          <w:lang w:val="ru-RU"/>
        </w:rPr>
        <w:t>утвърдената</w:t>
      </w:r>
      <w:proofErr w:type="spellEnd"/>
      <w:r w:rsidRPr="004A0780">
        <w:rPr>
          <w:sz w:val="24"/>
          <w:szCs w:val="24"/>
          <w:lang w:val="ru-RU"/>
        </w:rPr>
        <w:t xml:space="preserve"> от </w:t>
      </w:r>
      <w:proofErr w:type="spellStart"/>
      <w:r w:rsidRPr="004A0780">
        <w:rPr>
          <w:sz w:val="24"/>
          <w:szCs w:val="24"/>
          <w:lang w:val="ru-RU"/>
        </w:rPr>
        <w:t>изпълнителния</w:t>
      </w:r>
      <w:proofErr w:type="spellEnd"/>
      <w:r w:rsidRPr="004A0780">
        <w:rPr>
          <w:sz w:val="24"/>
          <w:szCs w:val="24"/>
          <w:lang w:val="ru-RU"/>
        </w:rPr>
        <w:t xml:space="preserve"> директор на </w:t>
      </w:r>
      <w:r w:rsidRPr="004A0780">
        <w:rPr>
          <w:b/>
          <w:sz w:val="24"/>
          <w:szCs w:val="24"/>
          <w:lang w:val="ru-RU"/>
        </w:rPr>
        <w:t>ФОНДА</w:t>
      </w:r>
      <w:r w:rsidRPr="004A0780">
        <w:rPr>
          <w:sz w:val="24"/>
          <w:szCs w:val="24"/>
          <w:lang w:val="ru-RU"/>
        </w:rPr>
        <w:t xml:space="preserve"> процедура за </w:t>
      </w:r>
      <w:proofErr w:type="spellStart"/>
      <w:r w:rsidRPr="004A0780">
        <w:rPr>
          <w:sz w:val="24"/>
          <w:szCs w:val="24"/>
          <w:lang w:val="ru-RU"/>
        </w:rPr>
        <w:t>контрол</w:t>
      </w:r>
      <w:proofErr w:type="spellEnd"/>
      <w:r w:rsidRPr="004A0780">
        <w:rPr>
          <w:sz w:val="24"/>
          <w:szCs w:val="24"/>
          <w:lang w:val="ru-RU"/>
        </w:rPr>
        <w:t xml:space="preserve">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a9"/>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w:t>
      </w:r>
      <w:proofErr w:type="spellStart"/>
      <w:r w:rsidRPr="004A0780">
        <w:rPr>
          <w:sz w:val="24"/>
          <w:szCs w:val="24"/>
          <w:lang w:val="ru-RU"/>
        </w:rPr>
        <w:t>датата</w:t>
      </w:r>
      <w:proofErr w:type="spellEnd"/>
      <w:r w:rsidRPr="004A0780">
        <w:rPr>
          <w:sz w:val="24"/>
          <w:szCs w:val="24"/>
          <w:lang w:val="ru-RU"/>
        </w:rPr>
        <w:t xml:space="preserve"> на </w:t>
      </w:r>
      <w:proofErr w:type="spellStart"/>
      <w:r w:rsidRPr="004A0780">
        <w:rPr>
          <w:sz w:val="24"/>
          <w:szCs w:val="24"/>
          <w:lang w:val="ru-RU"/>
        </w:rPr>
        <w:t>сключване</w:t>
      </w:r>
      <w:proofErr w:type="spellEnd"/>
      <w:r w:rsidRPr="004A0780">
        <w:rPr>
          <w:sz w:val="24"/>
          <w:szCs w:val="24"/>
          <w:lang w:val="ru-RU"/>
        </w:rPr>
        <w:t xml:space="preserve"> на договор за </w:t>
      </w:r>
      <w:proofErr w:type="spellStart"/>
      <w:r w:rsidRPr="004A0780">
        <w:rPr>
          <w:sz w:val="24"/>
          <w:szCs w:val="24"/>
          <w:lang w:val="ru-RU"/>
        </w:rPr>
        <w:t>изпълнение</w:t>
      </w:r>
      <w:proofErr w:type="spellEnd"/>
      <w:r w:rsidRPr="004A0780">
        <w:rPr>
          <w:sz w:val="24"/>
          <w:szCs w:val="24"/>
          <w:lang w:val="ru-RU"/>
        </w:rPr>
        <w:t xml:space="preserve"> на </w:t>
      </w:r>
      <w:proofErr w:type="spellStart"/>
      <w:r w:rsidRPr="004A0780">
        <w:rPr>
          <w:sz w:val="24"/>
          <w:szCs w:val="24"/>
          <w:lang w:val="ru-RU"/>
        </w:rPr>
        <w:t>дейност</w:t>
      </w:r>
      <w:proofErr w:type="spellEnd"/>
      <w:r w:rsidRPr="004A0780">
        <w:rPr>
          <w:sz w:val="24"/>
          <w:szCs w:val="24"/>
          <w:lang w:val="ru-RU"/>
        </w:rPr>
        <w:t>/</w:t>
      </w:r>
      <w:proofErr w:type="spellStart"/>
      <w:r w:rsidRPr="004A0780">
        <w:rPr>
          <w:sz w:val="24"/>
          <w:szCs w:val="24"/>
          <w:lang w:val="ru-RU"/>
        </w:rPr>
        <w:t>ите</w:t>
      </w:r>
      <w:proofErr w:type="spellEnd"/>
      <w:r w:rsidRPr="004A0780">
        <w:rPr>
          <w:sz w:val="24"/>
          <w:szCs w:val="24"/>
          <w:lang w:val="ru-RU"/>
        </w:rPr>
        <w:t xml:space="preserve"> по одобрения проект, </w:t>
      </w:r>
      <w:r w:rsidRPr="004A0780">
        <w:rPr>
          <w:rFonts w:cs="Times New Roman"/>
          <w:b/>
          <w:sz w:val="24"/>
          <w:szCs w:val="24"/>
          <w:lang w:val="bg-BG"/>
        </w:rPr>
        <w:t>БЕНЕФИЦИЕНТЪТ</w:t>
      </w:r>
      <w:r w:rsidRPr="004A0780">
        <w:rPr>
          <w:sz w:val="24"/>
          <w:szCs w:val="24"/>
          <w:lang w:val="ru-RU"/>
        </w:rPr>
        <w:t xml:space="preserve"> е </w:t>
      </w:r>
      <w:proofErr w:type="spellStart"/>
      <w:r w:rsidRPr="004A0780">
        <w:rPr>
          <w:sz w:val="24"/>
          <w:szCs w:val="24"/>
          <w:lang w:val="ru-RU"/>
        </w:rPr>
        <w:t>длъжен</w:t>
      </w:r>
      <w:proofErr w:type="spellEnd"/>
      <w:r w:rsidRPr="004A0780">
        <w:rPr>
          <w:sz w:val="24"/>
          <w:szCs w:val="24"/>
          <w:lang w:val="ru-RU"/>
        </w:rPr>
        <w:t xml:space="preserve"> да </w:t>
      </w:r>
      <w:proofErr w:type="spellStart"/>
      <w:r w:rsidRPr="004A0780">
        <w:rPr>
          <w:sz w:val="24"/>
          <w:szCs w:val="24"/>
          <w:lang w:val="ru-RU"/>
        </w:rPr>
        <w:t>информира</w:t>
      </w:r>
      <w:proofErr w:type="spellEnd"/>
      <w:r w:rsidRPr="004A0780">
        <w:rPr>
          <w:sz w:val="24"/>
          <w:szCs w:val="24"/>
          <w:lang w:val="ru-RU"/>
        </w:rPr>
        <w:t xml:space="preserve"> </w:t>
      </w:r>
      <w:r w:rsidRPr="004A0780">
        <w:rPr>
          <w:b/>
          <w:sz w:val="24"/>
          <w:szCs w:val="24"/>
          <w:lang w:val="ru-RU"/>
        </w:rPr>
        <w:t xml:space="preserve">ФОНДА </w:t>
      </w:r>
      <w:proofErr w:type="gramStart"/>
      <w:r w:rsidRPr="004A0780">
        <w:rPr>
          <w:sz w:val="24"/>
          <w:szCs w:val="24"/>
          <w:lang w:val="ru-RU"/>
        </w:rPr>
        <w:t>за</w:t>
      </w:r>
      <w:proofErr w:type="gramEnd"/>
      <w:r w:rsidRPr="004A0780">
        <w:rPr>
          <w:sz w:val="24"/>
          <w:szCs w:val="24"/>
          <w:lang w:val="ru-RU"/>
        </w:rPr>
        <w:t xml:space="preserve"> </w:t>
      </w:r>
      <w:proofErr w:type="spellStart"/>
      <w:r w:rsidRPr="004A0780">
        <w:rPr>
          <w:sz w:val="24"/>
          <w:szCs w:val="24"/>
          <w:lang w:val="ru-RU"/>
        </w:rPr>
        <w:t>приключването</w:t>
      </w:r>
      <w:proofErr w:type="spellEnd"/>
      <w:r w:rsidRPr="004A0780">
        <w:rPr>
          <w:sz w:val="24"/>
          <w:szCs w:val="24"/>
          <w:lang w:val="ru-RU"/>
        </w:rPr>
        <w:t xml:space="preserve"> на </w:t>
      </w:r>
      <w:proofErr w:type="spellStart"/>
      <w:r w:rsidRPr="004A0780">
        <w:rPr>
          <w:sz w:val="24"/>
          <w:szCs w:val="24"/>
          <w:lang w:val="ru-RU"/>
        </w:rPr>
        <w:t>проведената</w:t>
      </w:r>
      <w:proofErr w:type="spellEnd"/>
      <w:r w:rsidRPr="004A0780">
        <w:rPr>
          <w:sz w:val="24"/>
          <w:szCs w:val="24"/>
          <w:lang w:val="ru-RU"/>
        </w:rPr>
        <w:t xml:space="preserve"> процедура за </w:t>
      </w:r>
      <w:proofErr w:type="spellStart"/>
      <w:r w:rsidRPr="004A0780">
        <w:rPr>
          <w:sz w:val="24"/>
          <w:szCs w:val="24"/>
          <w:lang w:val="ru-RU"/>
        </w:rPr>
        <w:t>избор</w:t>
      </w:r>
      <w:proofErr w:type="spellEnd"/>
      <w:r w:rsidRPr="004A0780">
        <w:rPr>
          <w:sz w:val="24"/>
          <w:szCs w:val="24"/>
          <w:lang w:val="ru-RU"/>
        </w:rPr>
        <w:t>.</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szCs w:val="24"/>
          <w:lang w:val="bg-BG"/>
        </w:rPr>
        <w:lastRenderedPageBreak/>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a9"/>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w:t>
      </w:r>
      <w:proofErr w:type="spellStart"/>
      <w:r w:rsidRPr="004A0780">
        <w:rPr>
          <w:rFonts w:cs="Times New Roman"/>
          <w:iCs/>
          <w:szCs w:val="24"/>
          <w:lang w:val="bg-BG"/>
        </w:rPr>
        <w:t>одитор</w:t>
      </w:r>
      <w:proofErr w:type="spellEnd"/>
      <w:r w:rsidRPr="004A0780">
        <w:rPr>
          <w:rFonts w:cs="Times New Roman"/>
          <w:iCs/>
          <w:szCs w:val="24"/>
          <w:lang w:val="bg-BG"/>
        </w:rPr>
        <w:t xml:space="preserve">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a9"/>
        <w:tabs>
          <w:tab w:val="center" w:pos="0"/>
        </w:tabs>
        <w:rPr>
          <w:rFonts w:cs="Times New Roman"/>
          <w:szCs w:val="24"/>
          <w:lang w:val="bg-BG"/>
        </w:rPr>
      </w:pPr>
    </w:p>
    <w:p w14:paraId="32D06CCF" w14:textId="77777777" w:rsidR="000A2D4E" w:rsidRPr="004A0780" w:rsidRDefault="000A2D4E" w:rsidP="000A2D4E">
      <w:pPr>
        <w:pStyle w:val="a9"/>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a9"/>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w:t>
      </w:r>
      <w:r w:rsidRPr="004A0780">
        <w:rPr>
          <w:rFonts w:cs="Times New Roman"/>
          <w:szCs w:val="24"/>
          <w:lang w:val="bg-BG"/>
        </w:rPr>
        <w:lastRenderedPageBreak/>
        <w:t>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a9"/>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a9"/>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w:t>
      </w:r>
      <w:proofErr w:type="spellStart"/>
      <w:r w:rsidRPr="004A0780">
        <w:rPr>
          <w:rFonts w:cs="Times New Roman"/>
          <w:szCs w:val="24"/>
          <w:lang w:val="bg-BG"/>
        </w:rPr>
        <w:t>относим</w:t>
      </w:r>
      <w:proofErr w:type="spellEnd"/>
      <w:r w:rsidRPr="004A0780">
        <w:rPr>
          <w:rFonts w:cs="Times New Roman"/>
          <w:szCs w:val="24"/>
          <w:lang w:val="bg-BG"/>
        </w:rPr>
        <w:t xml:space="preserve">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a9"/>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незапочване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a9"/>
        <w:tabs>
          <w:tab w:val="center" w:pos="0"/>
        </w:tabs>
        <w:rPr>
          <w:rFonts w:cs="Times New Roman"/>
          <w:szCs w:val="24"/>
          <w:lang w:val="bg-BG"/>
        </w:rPr>
      </w:pPr>
    </w:p>
    <w:p w14:paraId="38EA7794" w14:textId="77777777" w:rsidR="000A2D4E" w:rsidRPr="004A0780" w:rsidRDefault="000A2D4E" w:rsidP="000A2D4E">
      <w:pPr>
        <w:pStyle w:val="a9"/>
        <w:tabs>
          <w:tab w:val="center" w:pos="0"/>
        </w:tabs>
        <w:spacing w:line="360" w:lineRule="auto"/>
        <w:jc w:val="center"/>
        <w:rPr>
          <w:rFonts w:cs="Times New Roman"/>
          <w:b/>
          <w:szCs w:val="24"/>
          <w:lang w:val="bg-BG"/>
        </w:rPr>
      </w:pPr>
      <w:r w:rsidRPr="004A0780">
        <w:rPr>
          <w:rFonts w:cs="Times New Roman"/>
          <w:b/>
          <w:szCs w:val="24"/>
        </w:rPr>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a9"/>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w:t>
      </w:r>
      <w:proofErr w:type="spellStart"/>
      <w:r w:rsidRPr="004A0780">
        <w:rPr>
          <w:rStyle w:val="alt2"/>
          <w:lang w:val="ru-RU"/>
          <w:specVanish w:val="0"/>
        </w:rPr>
        <w:t>изпълнение</w:t>
      </w:r>
      <w:proofErr w:type="spellEnd"/>
      <w:r w:rsidRPr="004A0780">
        <w:rPr>
          <w:rStyle w:val="alt2"/>
          <w:lang w:val="ru-RU"/>
          <w:specVanish w:val="0"/>
        </w:rPr>
        <w:t xml:space="preserve">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proofErr w:type="spellStart"/>
      <w:r w:rsidRPr="004A0780">
        <w:rPr>
          <w:rStyle w:val="alt2"/>
          <w:lang w:val="ru-RU"/>
          <w:specVanish w:val="0"/>
        </w:rPr>
        <w:t>Делегиран</w:t>
      </w:r>
      <w:proofErr w:type="spellEnd"/>
      <w:r w:rsidRPr="004A0780">
        <w:rPr>
          <w:rStyle w:val="alt2"/>
          <w:lang w:val="ru-RU"/>
          <w:specVanish w:val="0"/>
        </w:rPr>
        <w:t xml:space="preserve"> </w:t>
      </w:r>
      <w:hyperlink r:id="rId15" w:history="1">
        <w:r w:rsidRPr="004A0780">
          <w:rPr>
            <w:rStyle w:val="a5"/>
            <w:lang w:val="ru-RU"/>
          </w:rPr>
          <w:t xml:space="preserve">регламент (ЕС) </w:t>
        </w:r>
        <w:r w:rsidRPr="004A0780">
          <w:rPr>
            <w:rStyle w:val="alt2"/>
            <w:lang w:val="bg-BG"/>
            <w:specVanish w:val="0"/>
          </w:rPr>
          <w:t>№</w:t>
        </w:r>
        <w:r w:rsidRPr="004A0780">
          <w:rPr>
            <w:rStyle w:val="a5"/>
            <w:lang w:val="ru-RU"/>
          </w:rPr>
          <w:t xml:space="preserve"> 640/2014</w:t>
        </w:r>
      </w:hyperlink>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w:t>
      </w:r>
      <w:proofErr w:type="spellStart"/>
      <w:r w:rsidRPr="004A0780">
        <w:rPr>
          <w:rFonts w:cs="Times New Roman"/>
          <w:szCs w:val="24"/>
          <w:lang w:val="bg-BG"/>
        </w:rPr>
        <w:t>подазаконовите</w:t>
      </w:r>
      <w:proofErr w:type="spellEnd"/>
      <w:r w:rsidRPr="004A0780">
        <w:rPr>
          <w:rFonts w:cs="Times New Roman"/>
          <w:szCs w:val="24"/>
          <w:lang w:val="bg-BG"/>
        </w:rPr>
        <w:t xml:space="preserve">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a6"/>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w:t>
      </w:r>
      <w:r w:rsidR="00F95CA0" w:rsidRPr="004A0780">
        <w:rPr>
          <w:szCs w:val="24"/>
          <w:lang w:val="bg-BG"/>
        </w:rPr>
        <w:lastRenderedPageBreak/>
        <w:t xml:space="preserve">стратегиите за Водено от общностите местно развитие </w:t>
      </w:r>
      <w:r w:rsidR="00F95CA0" w:rsidRPr="004A0780">
        <w:rPr>
          <w:szCs w:val="24"/>
          <w:lang w:val="ru-RU"/>
        </w:rPr>
        <w:t xml:space="preserve">и условия, </w:t>
      </w:r>
      <w:proofErr w:type="spellStart"/>
      <w:r w:rsidR="00F95CA0" w:rsidRPr="004A0780">
        <w:rPr>
          <w:szCs w:val="24"/>
          <w:lang w:val="ru-RU"/>
        </w:rPr>
        <w:t>произтичащи</w:t>
      </w:r>
      <w:proofErr w:type="spellEnd"/>
      <w:r w:rsidR="00F95CA0" w:rsidRPr="004A0780">
        <w:rPr>
          <w:szCs w:val="24"/>
          <w:lang w:val="ru-RU"/>
        </w:rPr>
        <w:t xml:space="preserve"> от него, </w:t>
      </w:r>
      <w:proofErr w:type="spellStart"/>
      <w:r w:rsidR="00F95CA0" w:rsidRPr="004A0780">
        <w:rPr>
          <w:szCs w:val="24"/>
          <w:lang w:val="ru-RU"/>
        </w:rPr>
        <w:t>съставляващи</w:t>
      </w:r>
      <w:proofErr w:type="spellEnd"/>
      <w:r w:rsidR="00F95CA0" w:rsidRPr="004A0780">
        <w:rPr>
          <w:szCs w:val="24"/>
          <w:lang w:val="ru-RU"/>
        </w:rPr>
        <w:t xml:space="preserve">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6" w:history="1">
        <w:r w:rsidRPr="004A0780">
          <w:rPr>
            <w:rStyle w:val="a5"/>
            <w:rFonts w:cs="Times New Roman"/>
            <w:szCs w:val="24"/>
          </w:rPr>
          <w:t>www</w:t>
        </w:r>
        <w:r w:rsidRPr="004A0780">
          <w:rPr>
            <w:rStyle w:val="a5"/>
            <w:rFonts w:cs="Times New Roman"/>
            <w:szCs w:val="24"/>
            <w:lang w:val="ru-RU"/>
          </w:rPr>
          <w:t>.</w:t>
        </w:r>
        <w:proofErr w:type="spellStart"/>
        <w:r w:rsidRPr="004A0780">
          <w:rPr>
            <w:rStyle w:val="a5"/>
            <w:rFonts w:cs="Times New Roman"/>
            <w:szCs w:val="24"/>
          </w:rPr>
          <w:t>dfz</w:t>
        </w:r>
        <w:proofErr w:type="spellEnd"/>
        <w:r w:rsidRPr="004A0780">
          <w:rPr>
            <w:rStyle w:val="a5"/>
            <w:rFonts w:cs="Times New Roman"/>
            <w:szCs w:val="24"/>
            <w:lang w:val="ru-RU"/>
          </w:rPr>
          <w:t>.</w:t>
        </w:r>
        <w:proofErr w:type="spellStart"/>
        <w:r w:rsidRPr="004A0780">
          <w:rPr>
            <w:rStyle w:val="a5"/>
            <w:rFonts w:cs="Times New Roman"/>
            <w:szCs w:val="24"/>
          </w:rPr>
          <w:t>bg</w:t>
        </w:r>
        <w:proofErr w:type="spellEnd"/>
      </w:hyperlink>
      <w:r w:rsidRPr="004A0780">
        <w:rPr>
          <w:rFonts w:cs="Times New Roman"/>
          <w:szCs w:val="24"/>
          <w:lang w:val="bg-BG"/>
        </w:rPr>
        <w:t>).</w:t>
      </w:r>
    </w:p>
    <w:p w14:paraId="536008BA"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a9"/>
        <w:tabs>
          <w:tab w:val="center" w:pos="0"/>
        </w:tabs>
        <w:ind w:firstLine="720"/>
        <w:rPr>
          <w:lang w:val="ru-RU"/>
        </w:rPr>
      </w:pPr>
      <w:r w:rsidRPr="004A0780">
        <w:rPr>
          <w:b/>
          <w:lang w:val="bg-BG"/>
        </w:rPr>
        <w:t>Чл. 24.</w:t>
      </w:r>
      <w:r w:rsidRPr="004A0780">
        <w:rPr>
          <w:lang w:val="bg-BG"/>
        </w:rPr>
        <w:t xml:space="preserve"> </w:t>
      </w:r>
      <w:r w:rsidRPr="004A0780">
        <w:rPr>
          <w:lang w:val="ru-RU"/>
        </w:rPr>
        <w:t xml:space="preserve">На </w:t>
      </w:r>
      <w:proofErr w:type="spellStart"/>
      <w:r w:rsidRPr="004A0780">
        <w:rPr>
          <w:lang w:val="ru-RU"/>
        </w:rPr>
        <w:t>възстановяване</w:t>
      </w:r>
      <w:proofErr w:type="spellEnd"/>
      <w:r w:rsidRPr="004A0780">
        <w:rPr>
          <w:lang w:val="ru-RU"/>
        </w:rPr>
        <w:t xml:space="preserve"> подлежат и </w:t>
      </w:r>
      <w:proofErr w:type="spellStart"/>
      <w:r w:rsidRPr="004A0780">
        <w:rPr>
          <w:lang w:val="ru-RU"/>
        </w:rPr>
        <w:t>всички</w:t>
      </w:r>
      <w:proofErr w:type="spellEnd"/>
      <w:r w:rsidRPr="004A0780">
        <w:rPr>
          <w:lang w:val="ru-RU"/>
        </w:rPr>
        <w:t xml:space="preserve"> средства, </w:t>
      </w:r>
      <w:proofErr w:type="spellStart"/>
      <w:r w:rsidRPr="004A0780">
        <w:rPr>
          <w:lang w:val="ru-RU"/>
        </w:rPr>
        <w:t>произтичащи</w:t>
      </w:r>
      <w:proofErr w:type="spellEnd"/>
      <w:r w:rsidRPr="004A0780">
        <w:rPr>
          <w:lang w:val="ru-RU"/>
        </w:rPr>
        <w:t xml:space="preserve"> от </w:t>
      </w:r>
      <w:proofErr w:type="spellStart"/>
      <w:r w:rsidRPr="004A0780">
        <w:rPr>
          <w:lang w:val="ru-RU"/>
        </w:rPr>
        <w:t>разходи</w:t>
      </w:r>
      <w:proofErr w:type="spellEnd"/>
      <w:r w:rsidRPr="004A0780">
        <w:rPr>
          <w:lang w:val="ru-RU"/>
        </w:rPr>
        <w:t xml:space="preserve">, </w:t>
      </w:r>
      <w:proofErr w:type="spellStart"/>
      <w:r w:rsidRPr="004A0780">
        <w:rPr>
          <w:lang w:val="ru-RU"/>
        </w:rPr>
        <w:t>които</w:t>
      </w:r>
      <w:proofErr w:type="spellEnd"/>
      <w:r w:rsidRPr="004A0780">
        <w:rPr>
          <w:lang w:val="ru-RU"/>
        </w:rPr>
        <w:t xml:space="preserve"> </w:t>
      </w:r>
      <w:proofErr w:type="spellStart"/>
      <w:r w:rsidRPr="004A0780">
        <w:rPr>
          <w:lang w:val="ru-RU"/>
        </w:rPr>
        <w:t>са</w:t>
      </w:r>
      <w:proofErr w:type="spellEnd"/>
      <w:r w:rsidRPr="004A0780">
        <w:rPr>
          <w:lang w:val="ru-RU"/>
        </w:rPr>
        <w:t xml:space="preserve"> в </w:t>
      </w:r>
      <w:proofErr w:type="spellStart"/>
      <w:r w:rsidRPr="004A0780">
        <w:rPr>
          <w:lang w:val="ru-RU"/>
        </w:rPr>
        <w:t>резултат</w:t>
      </w:r>
      <w:proofErr w:type="spellEnd"/>
      <w:r w:rsidRPr="004A0780">
        <w:rPr>
          <w:lang w:val="ru-RU"/>
        </w:rPr>
        <w:t xml:space="preserve"> на </w:t>
      </w:r>
      <w:proofErr w:type="spellStart"/>
      <w:r w:rsidRPr="004A0780">
        <w:rPr>
          <w:lang w:val="ru-RU"/>
        </w:rPr>
        <w:t>констатирани</w:t>
      </w:r>
      <w:proofErr w:type="spellEnd"/>
      <w:r w:rsidRPr="004A0780">
        <w:rPr>
          <w:lang w:val="ru-RU"/>
        </w:rPr>
        <w:t xml:space="preserve"> </w:t>
      </w:r>
      <w:proofErr w:type="spellStart"/>
      <w:r w:rsidRPr="004A0780">
        <w:rPr>
          <w:lang w:val="ru-RU"/>
        </w:rPr>
        <w:t>нередности</w:t>
      </w:r>
      <w:proofErr w:type="spellEnd"/>
      <w:r w:rsidRPr="004A0780">
        <w:rPr>
          <w:lang w:val="ru-RU"/>
        </w:rPr>
        <w:t xml:space="preserve">, независимо от </w:t>
      </w:r>
      <w:proofErr w:type="spellStart"/>
      <w:r w:rsidRPr="004A0780">
        <w:rPr>
          <w:lang w:val="ru-RU"/>
        </w:rPr>
        <w:t>датата</w:t>
      </w:r>
      <w:proofErr w:type="spellEnd"/>
      <w:r w:rsidRPr="004A0780">
        <w:rPr>
          <w:lang w:val="ru-RU"/>
        </w:rPr>
        <w:t xml:space="preserve"> </w:t>
      </w:r>
      <w:proofErr w:type="gramStart"/>
      <w:r w:rsidRPr="004A0780">
        <w:rPr>
          <w:lang w:val="ru-RU"/>
        </w:rPr>
        <w:t>на</w:t>
      </w:r>
      <w:proofErr w:type="gramEnd"/>
      <w:r w:rsidRPr="004A0780">
        <w:rPr>
          <w:lang w:val="ru-RU"/>
        </w:rPr>
        <w:t xml:space="preserve"> </w:t>
      </w:r>
      <w:proofErr w:type="spellStart"/>
      <w:r w:rsidRPr="004A0780">
        <w:rPr>
          <w:lang w:val="ru-RU"/>
        </w:rPr>
        <w:t>тяхното</w:t>
      </w:r>
      <w:proofErr w:type="spellEnd"/>
      <w:r w:rsidRPr="004A0780">
        <w:rPr>
          <w:lang w:val="ru-RU"/>
        </w:rPr>
        <w:t xml:space="preserve"> </w:t>
      </w:r>
      <w:proofErr w:type="spellStart"/>
      <w:r w:rsidRPr="004A0780">
        <w:rPr>
          <w:lang w:val="ru-RU"/>
        </w:rPr>
        <w:t>установяване</w:t>
      </w:r>
      <w:proofErr w:type="spellEnd"/>
      <w:r w:rsidRPr="004A0780">
        <w:rPr>
          <w:lang w:val="ru-RU"/>
        </w:rPr>
        <w:t xml:space="preserve">, </w:t>
      </w:r>
      <w:proofErr w:type="spellStart"/>
      <w:r w:rsidRPr="004A0780">
        <w:rPr>
          <w:lang w:val="ru-RU"/>
        </w:rPr>
        <w:t>включително</w:t>
      </w:r>
      <w:proofErr w:type="spellEnd"/>
      <w:r w:rsidRPr="004A0780">
        <w:rPr>
          <w:lang w:val="ru-RU"/>
        </w:rPr>
        <w:t xml:space="preserve"> </w:t>
      </w:r>
      <w:proofErr w:type="spellStart"/>
      <w:r w:rsidRPr="004A0780">
        <w:rPr>
          <w:lang w:val="ru-RU"/>
        </w:rPr>
        <w:t>държавна</w:t>
      </w:r>
      <w:proofErr w:type="spellEnd"/>
      <w:r w:rsidRPr="004A0780">
        <w:rPr>
          <w:lang w:val="ru-RU"/>
        </w:rPr>
        <w:t>/</w:t>
      </w:r>
      <w:proofErr w:type="spellStart"/>
      <w:r w:rsidRPr="004A0780">
        <w:rPr>
          <w:lang w:val="ru-RU"/>
        </w:rPr>
        <w:t>минимална</w:t>
      </w:r>
      <w:proofErr w:type="spellEnd"/>
      <w:r w:rsidRPr="004A0780">
        <w:rPr>
          <w:lang w:val="ru-RU"/>
        </w:rPr>
        <w:t xml:space="preserve"> </w:t>
      </w:r>
      <w:proofErr w:type="spellStart"/>
      <w:r w:rsidRPr="004A0780">
        <w:rPr>
          <w:lang w:val="ru-RU"/>
        </w:rPr>
        <w:t>помощ</w:t>
      </w:r>
      <w:proofErr w:type="spellEnd"/>
      <w:r w:rsidRPr="004A0780">
        <w:rPr>
          <w:lang w:val="ru-RU"/>
        </w:rPr>
        <w:t xml:space="preserve">, </w:t>
      </w:r>
      <w:proofErr w:type="spellStart"/>
      <w:r w:rsidRPr="004A0780">
        <w:rPr>
          <w:lang w:val="ru-RU"/>
        </w:rPr>
        <w:t>предоставена</w:t>
      </w:r>
      <w:proofErr w:type="spellEnd"/>
      <w:r w:rsidRPr="004A0780">
        <w:rPr>
          <w:lang w:val="ru-RU"/>
        </w:rPr>
        <w:t xml:space="preserve"> в нарушение на </w:t>
      </w:r>
      <w:proofErr w:type="spellStart"/>
      <w:r w:rsidRPr="004A0780">
        <w:rPr>
          <w:lang w:val="ru-RU"/>
        </w:rPr>
        <w:t>приложимите</w:t>
      </w:r>
      <w:proofErr w:type="spellEnd"/>
      <w:r w:rsidRPr="004A0780">
        <w:rPr>
          <w:lang w:val="ru-RU"/>
        </w:rPr>
        <w:t xml:space="preserve"> </w:t>
      </w:r>
      <w:proofErr w:type="spellStart"/>
      <w:r w:rsidRPr="004A0780">
        <w:rPr>
          <w:lang w:val="ru-RU"/>
        </w:rPr>
        <w:t>регламенти</w:t>
      </w:r>
      <w:proofErr w:type="spellEnd"/>
      <w:r w:rsidRPr="004A0780">
        <w:rPr>
          <w:lang w:val="ru-RU"/>
        </w:rPr>
        <w:t>.</w:t>
      </w:r>
    </w:p>
    <w:p w14:paraId="0A5B387B"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aff0"/>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aff0"/>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aff0"/>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w:t>
      </w:r>
      <w:r w:rsidRPr="004A0780">
        <w:rPr>
          <w:rFonts w:cs="Times New Roman"/>
          <w:sz w:val="24"/>
          <w:szCs w:val="24"/>
          <w:lang w:val="bg-BG"/>
        </w:rPr>
        <w:lastRenderedPageBreak/>
        <w:t>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a9"/>
        <w:tabs>
          <w:tab w:val="center" w:pos="0"/>
        </w:tabs>
        <w:ind w:firstLine="720"/>
        <w:rPr>
          <w:rFonts w:cs="Times New Roman"/>
          <w:b/>
          <w:szCs w:val="24"/>
          <w:lang w:val="bg-BG"/>
        </w:rPr>
      </w:pPr>
    </w:p>
    <w:p w14:paraId="4EDBC176" w14:textId="77777777" w:rsidR="000A2D4E" w:rsidRPr="004A0780" w:rsidRDefault="000A2D4E" w:rsidP="000A2D4E">
      <w:pPr>
        <w:pStyle w:val="a9"/>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a9"/>
        <w:tabs>
          <w:tab w:val="center" w:pos="0"/>
        </w:tabs>
        <w:ind w:firstLine="720"/>
        <w:rPr>
          <w:rFonts w:cs="Times New Roman"/>
          <w:szCs w:val="24"/>
          <w:lang w:val="bg-BG"/>
        </w:rPr>
      </w:pPr>
    </w:p>
    <w:p w14:paraId="274B41D6"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а) „актив” е всяко движимо или недвижимо имущество или право, </w:t>
      </w:r>
      <w:proofErr w:type="spellStart"/>
      <w:r w:rsidRPr="004A0780">
        <w:rPr>
          <w:rFonts w:cs="Times New Roman"/>
          <w:szCs w:val="24"/>
          <w:lang w:val="bg-BG"/>
        </w:rPr>
        <w:t>оценимо</w:t>
      </w:r>
      <w:proofErr w:type="spellEnd"/>
      <w:r w:rsidRPr="004A0780">
        <w:rPr>
          <w:rFonts w:cs="Times New Roman"/>
          <w:szCs w:val="24"/>
          <w:lang w:val="bg-BG"/>
        </w:rPr>
        <w:t xml:space="preserve"> в пари;</w:t>
      </w:r>
    </w:p>
    <w:p w14:paraId="0CF0D33C"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w:t>
      </w:r>
      <w:proofErr w:type="spellStart"/>
      <w:r w:rsidRPr="004A0780">
        <w:rPr>
          <w:rFonts w:cs="Times New Roman"/>
          <w:szCs w:val="24"/>
          <w:lang w:val="bg-BG"/>
        </w:rPr>
        <w:t>приемо-предавателни</w:t>
      </w:r>
      <w:proofErr w:type="spellEnd"/>
      <w:r w:rsidRPr="004A0780">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w:t>
      </w:r>
      <w:proofErr w:type="spellStart"/>
      <w:r w:rsidRPr="004A0780">
        <w:rPr>
          <w:rStyle w:val="alt2"/>
          <w:lang w:val="ru-RU"/>
          <w:specVanish w:val="0"/>
        </w:rPr>
        <w:t>заедно</w:t>
      </w:r>
      <w:proofErr w:type="spellEnd"/>
      <w:r w:rsidRPr="004A0780">
        <w:rPr>
          <w:rStyle w:val="alt2"/>
          <w:lang w:val="ru-RU"/>
          <w:specVanish w:val="0"/>
        </w:rPr>
        <w:t xml:space="preserve"> с </w:t>
      </w:r>
      <w:proofErr w:type="spellStart"/>
      <w:r w:rsidRPr="004A0780">
        <w:rPr>
          <w:rStyle w:val="alt2"/>
          <w:lang w:val="ru-RU"/>
          <w:specVanish w:val="0"/>
        </w:rPr>
        <w:t>всички</w:t>
      </w:r>
      <w:proofErr w:type="spellEnd"/>
      <w:r w:rsidRPr="004A0780">
        <w:rPr>
          <w:rStyle w:val="alt2"/>
          <w:lang w:val="ru-RU"/>
          <w:specVanish w:val="0"/>
        </w:rPr>
        <w:t xml:space="preserve"> </w:t>
      </w:r>
      <w:proofErr w:type="spellStart"/>
      <w:r w:rsidRPr="004A0780">
        <w:rPr>
          <w:rStyle w:val="alt2"/>
          <w:lang w:val="ru-RU"/>
          <w:specVanish w:val="0"/>
        </w:rPr>
        <w:t>приложени</w:t>
      </w:r>
      <w:proofErr w:type="spellEnd"/>
      <w:r w:rsidRPr="004A0780">
        <w:rPr>
          <w:rStyle w:val="alt2"/>
          <w:lang w:val="ru-RU"/>
          <w:specVanish w:val="0"/>
        </w:rPr>
        <w:t xml:space="preserve"> </w:t>
      </w:r>
      <w:proofErr w:type="spellStart"/>
      <w:r w:rsidRPr="004A0780">
        <w:rPr>
          <w:rStyle w:val="alt2"/>
          <w:lang w:val="ru-RU"/>
          <w:specVanish w:val="0"/>
        </w:rPr>
        <w:t>към</w:t>
      </w:r>
      <w:proofErr w:type="spellEnd"/>
      <w:r w:rsidRPr="004A0780">
        <w:rPr>
          <w:rStyle w:val="alt2"/>
          <w:lang w:val="ru-RU"/>
          <w:specVanish w:val="0"/>
        </w:rPr>
        <w:t xml:space="preserve"> него </w:t>
      </w:r>
      <w:proofErr w:type="spellStart"/>
      <w:r w:rsidRPr="004A0780">
        <w:rPr>
          <w:rStyle w:val="alt2"/>
          <w:lang w:val="ru-RU"/>
          <w:specVanish w:val="0"/>
        </w:rPr>
        <w:t>документи</w:t>
      </w:r>
      <w:proofErr w:type="spellEnd"/>
      <w:r w:rsidRPr="004A0780">
        <w:rPr>
          <w:rStyle w:val="alt2"/>
          <w:lang w:val="ru-RU"/>
          <w:specVanish w:val="0"/>
        </w:rPr>
        <w:t xml:space="preserve">, </w:t>
      </w:r>
      <w:proofErr w:type="spellStart"/>
      <w:r w:rsidRPr="004A0780">
        <w:rPr>
          <w:rStyle w:val="alt2"/>
          <w:lang w:val="ru-RU"/>
          <w:specVanish w:val="0"/>
        </w:rPr>
        <w:t>както</w:t>
      </w:r>
      <w:proofErr w:type="spellEnd"/>
      <w:r w:rsidRPr="004A0780">
        <w:rPr>
          <w:rStyle w:val="alt2"/>
          <w:lang w:val="ru-RU"/>
          <w:specVanish w:val="0"/>
        </w:rPr>
        <w:t xml:space="preserve"> и </w:t>
      </w:r>
      <w:proofErr w:type="spellStart"/>
      <w:r w:rsidRPr="004A0780">
        <w:rPr>
          <w:rStyle w:val="alt2"/>
          <w:lang w:val="ru-RU"/>
          <w:specVanish w:val="0"/>
        </w:rPr>
        <w:t>съвкупността</w:t>
      </w:r>
      <w:proofErr w:type="spellEnd"/>
      <w:r w:rsidRPr="004A0780">
        <w:rPr>
          <w:rStyle w:val="alt2"/>
          <w:lang w:val="ru-RU"/>
          <w:specVanish w:val="0"/>
        </w:rPr>
        <w:t xml:space="preserve"> </w:t>
      </w:r>
      <w:r w:rsidRPr="004A0780">
        <w:rPr>
          <w:rStyle w:val="alt2"/>
          <w:lang w:val="bg-BG"/>
          <w:specVanish w:val="0"/>
        </w:rPr>
        <w:t xml:space="preserve">от </w:t>
      </w:r>
      <w:proofErr w:type="spellStart"/>
      <w:r w:rsidRPr="004A0780">
        <w:rPr>
          <w:rStyle w:val="alt2"/>
          <w:lang w:val="ru-RU"/>
          <w:specVanish w:val="0"/>
        </w:rPr>
        <w:t>материални</w:t>
      </w:r>
      <w:proofErr w:type="spellEnd"/>
      <w:r w:rsidRPr="004A0780">
        <w:rPr>
          <w:rStyle w:val="alt2"/>
          <w:lang w:val="ru-RU"/>
          <w:specVanish w:val="0"/>
        </w:rPr>
        <w:t xml:space="preserve"> и </w:t>
      </w:r>
      <w:proofErr w:type="spellStart"/>
      <w:r w:rsidRPr="004A0780">
        <w:rPr>
          <w:rStyle w:val="alt2"/>
          <w:lang w:val="ru-RU"/>
          <w:specVanish w:val="0"/>
        </w:rPr>
        <w:t>нематериални</w:t>
      </w:r>
      <w:proofErr w:type="spellEnd"/>
      <w:r w:rsidRPr="004A0780">
        <w:rPr>
          <w:rStyle w:val="alt2"/>
          <w:lang w:val="ru-RU"/>
          <w:specVanish w:val="0"/>
        </w:rPr>
        <w:t xml:space="preserve"> </w:t>
      </w:r>
      <w:proofErr w:type="spellStart"/>
      <w:r w:rsidRPr="004A0780">
        <w:rPr>
          <w:rStyle w:val="alt2"/>
          <w:lang w:val="ru-RU"/>
          <w:specVanish w:val="0"/>
        </w:rPr>
        <w:t>активи</w:t>
      </w:r>
      <w:proofErr w:type="spellEnd"/>
      <w:r w:rsidRPr="004A0780">
        <w:rPr>
          <w:rStyle w:val="alt2"/>
          <w:lang w:val="ru-RU"/>
          <w:specVanish w:val="0"/>
        </w:rPr>
        <w:t xml:space="preserve"> и </w:t>
      </w:r>
      <w:proofErr w:type="spellStart"/>
      <w:r w:rsidRPr="004A0780">
        <w:rPr>
          <w:rStyle w:val="alt2"/>
          <w:lang w:val="ru-RU"/>
          <w:specVanish w:val="0"/>
        </w:rPr>
        <w:t>свързаните</w:t>
      </w:r>
      <w:proofErr w:type="spellEnd"/>
      <w:r w:rsidRPr="004A0780">
        <w:rPr>
          <w:rStyle w:val="alt2"/>
          <w:lang w:val="ru-RU"/>
          <w:specVanish w:val="0"/>
        </w:rPr>
        <w:t xml:space="preserve"> с </w:t>
      </w:r>
      <w:proofErr w:type="spellStart"/>
      <w:r w:rsidRPr="004A0780">
        <w:rPr>
          <w:rStyle w:val="alt2"/>
          <w:lang w:val="ru-RU"/>
          <w:specVanish w:val="0"/>
        </w:rPr>
        <w:t>тях</w:t>
      </w:r>
      <w:proofErr w:type="spellEnd"/>
      <w:r w:rsidRPr="004A0780">
        <w:rPr>
          <w:rStyle w:val="alt2"/>
          <w:lang w:val="ru-RU"/>
          <w:specVanish w:val="0"/>
        </w:rPr>
        <w:t xml:space="preserve"> </w:t>
      </w:r>
      <w:proofErr w:type="spellStart"/>
      <w:r w:rsidRPr="004A0780">
        <w:rPr>
          <w:rStyle w:val="alt2"/>
          <w:lang w:val="ru-RU"/>
          <w:specVanish w:val="0"/>
        </w:rPr>
        <w:t>разходи</w:t>
      </w:r>
      <w:proofErr w:type="spellEnd"/>
      <w:r w:rsidRPr="004A0780">
        <w:rPr>
          <w:rStyle w:val="alt2"/>
          <w:lang w:val="ru-RU"/>
          <w:specVanish w:val="0"/>
        </w:rPr>
        <w:t xml:space="preserve">, </w:t>
      </w:r>
      <w:proofErr w:type="spellStart"/>
      <w:r w:rsidRPr="004A0780">
        <w:rPr>
          <w:rStyle w:val="alt2"/>
          <w:lang w:val="ru-RU"/>
          <w:specVanish w:val="0"/>
        </w:rPr>
        <w:t>заявени</w:t>
      </w:r>
      <w:proofErr w:type="spellEnd"/>
      <w:r w:rsidRPr="004A0780">
        <w:rPr>
          <w:rStyle w:val="alt2"/>
          <w:lang w:val="ru-RU"/>
          <w:specVanish w:val="0"/>
        </w:rPr>
        <w:t xml:space="preserve"> </w:t>
      </w:r>
      <w:r w:rsidRPr="004A0780">
        <w:rPr>
          <w:rStyle w:val="alt2"/>
          <w:lang w:val="bg-BG"/>
          <w:specVanish w:val="0"/>
        </w:rPr>
        <w:t xml:space="preserve">от </w:t>
      </w:r>
      <w:r w:rsidRPr="004A0780">
        <w:rPr>
          <w:rStyle w:val="alt2"/>
          <w:lang w:val="ru-RU"/>
          <w:specVanish w:val="0"/>
        </w:rPr>
        <w:t xml:space="preserve">кандидата и </w:t>
      </w:r>
      <w:proofErr w:type="spellStart"/>
      <w:r w:rsidRPr="004A0780">
        <w:rPr>
          <w:rStyle w:val="alt2"/>
          <w:lang w:val="ru-RU"/>
          <w:specVanish w:val="0"/>
        </w:rPr>
        <w:t>допустими</w:t>
      </w:r>
      <w:proofErr w:type="spellEnd"/>
      <w:r w:rsidRPr="004A0780">
        <w:rPr>
          <w:rStyle w:val="alt2"/>
          <w:lang w:val="ru-RU"/>
          <w:specVanish w:val="0"/>
        </w:rPr>
        <w:t xml:space="preserve"> за </w:t>
      </w:r>
      <w:proofErr w:type="spellStart"/>
      <w:r w:rsidRPr="004A0780">
        <w:rPr>
          <w:rStyle w:val="alt2"/>
          <w:lang w:val="ru-RU"/>
          <w:specVanish w:val="0"/>
        </w:rPr>
        <w:t>финансиране</w:t>
      </w:r>
      <w:proofErr w:type="spellEnd"/>
      <w:r w:rsidRPr="004A0780">
        <w:rPr>
          <w:rStyle w:val="alt2"/>
          <w:lang w:val="ru-RU"/>
          <w:specVanish w:val="0"/>
        </w:rPr>
        <w:t xml:space="preserve"> по ПРСР 2014 - 2020 г.</w:t>
      </w:r>
    </w:p>
    <w:p w14:paraId="5D95F176" w14:textId="686F721D" w:rsidR="004046DA" w:rsidRPr="0049079F" w:rsidRDefault="000A2D4E" w:rsidP="0049079F">
      <w:pPr>
        <w:pStyle w:val="a9"/>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a9"/>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a9"/>
        <w:tabs>
          <w:tab w:val="center" w:pos="0"/>
        </w:tabs>
        <w:ind w:firstLine="720"/>
        <w:rPr>
          <w:rFonts w:cs="Times New Roman"/>
          <w:szCs w:val="24"/>
          <w:lang w:val="bg-BG"/>
        </w:rPr>
      </w:pPr>
    </w:p>
    <w:p w14:paraId="1741E830" w14:textId="77777777" w:rsidR="0059448F" w:rsidRDefault="0059448F" w:rsidP="000A2D4E">
      <w:pPr>
        <w:pStyle w:val="a9"/>
        <w:tabs>
          <w:tab w:val="center" w:pos="0"/>
        </w:tabs>
        <w:ind w:firstLine="720"/>
        <w:rPr>
          <w:rFonts w:cs="Times New Roman"/>
          <w:szCs w:val="24"/>
          <w:u w:val="single"/>
          <w:lang w:val="bg-BG"/>
        </w:rPr>
      </w:pPr>
    </w:p>
    <w:p w14:paraId="75FEF31E" w14:textId="08CF642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u w:val="single"/>
          <w:lang w:val="bg-BG"/>
        </w:rPr>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a9"/>
        <w:numPr>
          <w:ilvl w:val="0"/>
          <w:numId w:val="5"/>
        </w:numPr>
        <w:tabs>
          <w:tab w:val="center" w:pos="993"/>
        </w:tabs>
        <w:ind w:left="0" w:firstLine="709"/>
        <w:rPr>
          <w:rFonts w:cs="Times New Roman"/>
          <w:szCs w:val="24"/>
          <w:lang w:val="bg-BG"/>
        </w:rPr>
      </w:pPr>
      <w:proofErr w:type="spellStart"/>
      <w:r w:rsidRPr="004A0780">
        <w:rPr>
          <w:snapToGrid w:val="0"/>
        </w:rPr>
        <w:t>Формуляр</w:t>
      </w:r>
      <w:proofErr w:type="spellEnd"/>
      <w:r w:rsidRPr="004A0780">
        <w:rPr>
          <w:snapToGrid w:val="0"/>
        </w:rPr>
        <w:t xml:space="preserve"> </w:t>
      </w:r>
      <w:proofErr w:type="spellStart"/>
      <w:r w:rsidRPr="004A0780">
        <w:rPr>
          <w:snapToGrid w:val="0"/>
        </w:rPr>
        <w:t>за</w:t>
      </w:r>
      <w:proofErr w:type="spellEnd"/>
      <w:r w:rsidRPr="004A0780">
        <w:rPr>
          <w:snapToGrid w:val="0"/>
        </w:rPr>
        <w:t xml:space="preserve"> </w:t>
      </w:r>
      <w:proofErr w:type="spellStart"/>
      <w:r w:rsidRPr="004A0780">
        <w:rPr>
          <w:snapToGrid w:val="0"/>
        </w:rPr>
        <w:t>кандидатстване</w:t>
      </w:r>
      <w:proofErr w:type="spellEnd"/>
      <w:r w:rsidRPr="004A0780">
        <w:rPr>
          <w:snapToGrid w:val="0"/>
        </w:rPr>
        <w:t xml:space="preserve"> и</w:t>
      </w:r>
      <w:r w:rsidR="0059448F">
        <w:rPr>
          <w:snapToGrid w:val="0"/>
        </w:rPr>
        <w:t xml:space="preserve"> </w:t>
      </w:r>
      <w:proofErr w:type="spellStart"/>
      <w:r w:rsidR="0059448F">
        <w:rPr>
          <w:snapToGrid w:val="0"/>
        </w:rPr>
        <w:t>приложените</w:t>
      </w:r>
      <w:proofErr w:type="spellEnd"/>
      <w:r w:rsidR="0059448F">
        <w:rPr>
          <w:snapToGrid w:val="0"/>
        </w:rPr>
        <w:t xml:space="preserve"> </w:t>
      </w:r>
      <w:proofErr w:type="spellStart"/>
      <w:r w:rsidR="0059448F">
        <w:rPr>
          <w:snapToGrid w:val="0"/>
        </w:rPr>
        <w:t>към</w:t>
      </w:r>
      <w:proofErr w:type="spellEnd"/>
      <w:r w:rsidR="0059448F">
        <w:rPr>
          <w:snapToGrid w:val="0"/>
        </w:rPr>
        <w:t xml:space="preserve"> </w:t>
      </w:r>
      <w:proofErr w:type="spellStart"/>
      <w:r w:rsidR="0059448F">
        <w:rPr>
          <w:snapToGrid w:val="0"/>
        </w:rPr>
        <w:t>него</w:t>
      </w:r>
      <w:proofErr w:type="spellEnd"/>
      <w:r w:rsidR="0059448F">
        <w:rPr>
          <w:snapToGrid w:val="0"/>
        </w:rPr>
        <w:t xml:space="preserve"> </w:t>
      </w:r>
      <w:proofErr w:type="spellStart"/>
      <w:r w:rsidR="0059448F">
        <w:rPr>
          <w:snapToGrid w:val="0"/>
        </w:rPr>
        <w:t>документи</w:t>
      </w:r>
      <w:proofErr w:type="spellEnd"/>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a9"/>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proofErr w:type="spellStart"/>
      <w:r w:rsidR="009A1F4A" w:rsidRPr="00A22476">
        <w:rPr>
          <w:rFonts w:cs="Times New Roman"/>
          <w:szCs w:val="24"/>
          <w:lang w:val="bg-BG"/>
        </w:rPr>
        <w:t>xls</w:t>
      </w:r>
      <w:proofErr w:type="spellEnd"/>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lastRenderedPageBreak/>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w:t>
      </w:r>
      <w:proofErr w:type="spellStart"/>
      <w:r w:rsidR="00514963" w:rsidRPr="004A0780">
        <w:rPr>
          <w:rFonts w:cs="Times New Roman"/>
          <w:szCs w:val="24"/>
          <w:lang w:val="bg-BG"/>
        </w:rPr>
        <w:t>xls</w:t>
      </w:r>
      <w:proofErr w:type="spellEnd"/>
      <w:r w:rsidR="00514963" w:rsidRPr="004A0780">
        <w:rPr>
          <w:rFonts w:cs="Times New Roman"/>
          <w:szCs w:val="24"/>
          <w:lang w:val="bg-BG"/>
        </w:rPr>
        <w:t xml:space="preserve">“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a9"/>
        <w:tabs>
          <w:tab w:val="center" w:pos="0"/>
        </w:tabs>
        <w:ind w:firstLine="709"/>
        <w:rPr>
          <w:rFonts w:cs="Times New Roman"/>
          <w:szCs w:val="24"/>
        </w:rPr>
      </w:pPr>
    </w:p>
    <w:p w14:paraId="2DA92F76" w14:textId="77777777" w:rsidR="000A2D4E" w:rsidRPr="004A0780" w:rsidRDefault="000A2D4E" w:rsidP="000A2D4E">
      <w:pPr>
        <w:pStyle w:val="a9"/>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a9"/>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a9"/>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1CFD280B" w14:textId="77777777" w:rsidR="000A2D4E" w:rsidRDefault="000A2D4E" w:rsidP="000A2D4E"/>
    <w:p w14:paraId="36F5E4C5" w14:textId="77777777" w:rsidR="00452FD6" w:rsidRDefault="00452FD6"/>
    <w:sectPr w:rsidR="00452FD6" w:rsidSect="00B70B71">
      <w:footerReference w:type="default" r:id="rId17"/>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56EAE6" w14:textId="77777777" w:rsidR="00BB53A2" w:rsidRDefault="00BB53A2" w:rsidP="000A2D4E">
      <w:r>
        <w:separator/>
      </w:r>
    </w:p>
  </w:endnote>
  <w:endnote w:type="continuationSeparator" w:id="0">
    <w:p w14:paraId="7BE94403" w14:textId="77777777" w:rsidR="00BB53A2" w:rsidRDefault="00BB53A2"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A4662" w14:textId="53AF32C3" w:rsidR="00343946" w:rsidRDefault="005379ED">
    <w:pPr>
      <w:pStyle w:val="af"/>
      <w:jc w:val="right"/>
    </w:pPr>
    <w:r>
      <w:fldChar w:fldCharType="begin"/>
    </w:r>
    <w:r>
      <w:instrText xml:space="preserve"> PAGE   \* MERGEFORMAT </w:instrText>
    </w:r>
    <w:r>
      <w:fldChar w:fldCharType="separate"/>
    </w:r>
    <w:r w:rsidR="00316F22">
      <w:rPr>
        <w:noProof/>
      </w:rPr>
      <w:t>5</w:t>
    </w:r>
    <w:r>
      <w:fldChar w:fldCharType="end"/>
    </w:r>
  </w:p>
  <w:p w14:paraId="3BEAD80C" w14:textId="77777777" w:rsidR="00343946" w:rsidRDefault="00BB53A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B91CCC" w14:textId="77777777" w:rsidR="00BB53A2" w:rsidRDefault="00BB53A2" w:rsidP="000A2D4E">
      <w:r>
        <w:separator/>
      </w:r>
    </w:p>
  </w:footnote>
  <w:footnote w:type="continuationSeparator" w:id="0">
    <w:p w14:paraId="36102BA4" w14:textId="77777777" w:rsidR="00BB53A2" w:rsidRDefault="00BB53A2" w:rsidP="000A2D4E">
      <w:r>
        <w:continuationSeparator/>
      </w:r>
    </w:p>
  </w:footnote>
  <w:footnote w:id="1">
    <w:p w14:paraId="6B5013D9" w14:textId="77777777"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w:t>
      </w:r>
      <w:proofErr w:type="gramStart"/>
      <w:r w:rsidRPr="00D60D90">
        <w:rPr>
          <w:lang w:val="ru-RU"/>
        </w:rPr>
        <w:t>по</w:t>
      </w:r>
      <w:proofErr w:type="gramEnd"/>
      <w:r w:rsidRPr="00D60D90">
        <w:rPr>
          <w:lang w:val="ru-RU"/>
        </w:rPr>
        <w:t xml:space="preserve"> Процедура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16D76"/>
    <w:rsid w:val="0001745E"/>
    <w:rsid w:val="00022F8C"/>
    <w:rsid w:val="00027B8E"/>
    <w:rsid w:val="00030A44"/>
    <w:rsid w:val="00044F15"/>
    <w:rsid w:val="00063817"/>
    <w:rsid w:val="00067024"/>
    <w:rsid w:val="00086B13"/>
    <w:rsid w:val="000956FA"/>
    <w:rsid w:val="000A2D4E"/>
    <w:rsid w:val="000A54E4"/>
    <w:rsid w:val="000B02F6"/>
    <w:rsid w:val="000C3867"/>
    <w:rsid w:val="000C561F"/>
    <w:rsid w:val="000D1D9B"/>
    <w:rsid w:val="000E6D86"/>
    <w:rsid w:val="00124AE3"/>
    <w:rsid w:val="00134559"/>
    <w:rsid w:val="00140B1E"/>
    <w:rsid w:val="0014718E"/>
    <w:rsid w:val="00152A4E"/>
    <w:rsid w:val="0015591F"/>
    <w:rsid w:val="00156035"/>
    <w:rsid w:val="001643AB"/>
    <w:rsid w:val="00175934"/>
    <w:rsid w:val="0019299D"/>
    <w:rsid w:val="001C05B1"/>
    <w:rsid w:val="001C1022"/>
    <w:rsid w:val="001D3262"/>
    <w:rsid w:val="001F2FAA"/>
    <w:rsid w:val="00207C9E"/>
    <w:rsid w:val="00231D52"/>
    <w:rsid w:val="00245ECE"/>
    <w:rsid w:val="00252348"/>
    <w:rsid w:val="00263474"/>
    <w:rsid w:val="00267200"/>
    <w:rsid w:val="002731DC"/>
    <w:rsid w:val="0027680F"/>
    <w:rsid w:val="00291B38"/>
    <w:rsid w:val="002B2C9C"/>
    <w:rsid w:val="002B6E23"/>
    <w:rsid w:val="002E6008"/>
    <w:rsid w:val="00316F22"/>
    <w:rsid w:val="00336902"/>
    <w:rsid w:val="003433D5"/>
    <w:rsid w:val="003513DA"/>
    <w:rsid w:val="00362253"/>
    <w:rsid w:val="00367DC4"/>
    <w:rsid w:val="00382661"/>
    <w:rsid w:val="00397E94"/>
    <w:rsid w:val="003B759B"/>
    <w:rsid w:val="003C504F"/>
    <w:rsid w:val="003F7495"/>
    <w:rsid w:val="004046DA"/>
    <w:rsid w:val="00410258"/>
    <w:rsid w:val="00434AE9"/>
    <w:rsid w:val="0044008E"/>
    <w:rsid w:val="00452FD6"/>
    <w:rsid w:val="004661B7"/>
    <w:rsid w:val="0049079F"/>
    <w:rsid w:val="004919BB"/>
    <w:rsid w:val="004A0780"/>
    <w:rsid w:val="004C7B96"/>
    <w:rsid w:val="004D3714"/>
    <w:rsid w:val="004E20D5"/>
    <w:rsid w:val="004F1302"/>
    <w:rsid w:val="004F2ABD"/>
    <w:rsid w:val="004F3EA4"/>
    <w:rsid w:val="005068A9"/>
    <w:rsid w:val="00507A0F"/>
    <w:rsid w:val="00511133"/>
    <w:rsid w:val="00514963"/>
    <w:rsid w:val="005156E0"/>
    <w:rsid w:val="005379ED"/>
    <w:rsid w:val="005512DC"/>
    <w:rsid w:val="005513BE"/>
    <w:rsid w:val="00552F2D"/>
    <w:rsid w:val="00576AEE"/>
    <w:rsid w:val="00576E35"/>
    <w:rsid w:val="00584AF4"/>
    <w:rsid w:val="0059448F"/>
    <w:rsid w:val="005C50C0"/>
    <w:rsid w:val="005D2A7F"/>
    <w:rsid w:val="005E1EF6"/>
    <w:rsid w:val="006033F7"/>
    <w:rsid w:val="006100C9"/>
    <w:rsid w:val="00615007"/>
    <w:rsid w:val="006222C3"/>
    <w:rsid w:val="006272DD"/>
    <w:rsid w:val="006400A4"/>
    <w:rsid w:val="00654B3D"/>
    <w:rsid w:val="00660DAA"/>
    <w:rsid w:val="00676935"/>
    <w:rsid w:val="006B4DE9"/>
    <w:rsid w:val="006D5078"/>
    <w:rsid w:val="006E5899"/>
    <w:rsid w:val="00700A57"/>
    <w:rsid w:val="00707164"/>
    <w:rsid w:val="00707837"/>
    <w:rsid w:val="00715D31"/>
    <w:rsid w:val="00735905"/>
    <w:rsid w:val="00745921"/>
    <w:rsid w:val="00773328"/>
    <w:rsid w:val="007A0672"/>
    <w:rsid w:val="007A0C77"/>
    <w:rsid w:val="007B3E5E"/>
    <w:rsid w:val="007C0557"/>
    <w:rsid w:val="007C7BF7"/>
    <w:rsid w:val="007E0045"/>
    <w:rsid w:val="00807154"/>
    <w:rsid w:val="00814F1D"/>
    <w:rsid w:val="00824A78"/>
    <w:rsid w:val="0083375D"/>
    <w:rsid w:val="00864618"/>
    <w:rsid w:val="008743D8"/>
    <w:rsid w:val="00876A3C"/>
    <w:rsid w:val="008C4454"/>
    <w:rsid w:val="00901C13"/>
    <w:rsid w:val="0092201F"/>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47980"/>
    <w:rsid w:val="00A57815"/>
    <w:rsid w:val="00AA2B8B"/>
    <w:rsid w:val="00AB2760"/>
    <w:rsid w:val="00AB7680"/>
    <w:rsid w:val="00AC08A7"/>
    <w:rsid w:val="00AC197F"/>
    <w:rsid w:val="00AC25CC"/>
    <w:rsid w:val="00AF0877"/>
    <w:rsid w:val="00AF4F32"/>
    <w:rsid w:val="00B164AA"/>
    <w:rsid w:val="00B22F5E"/>
    <w:rsid w:val="00B254F8"/>
    <w:rsid w:val="00B260DA"/>
    <w:rsid w:val="00B30806"/>
    <w:rsid w:val="00B36265"/>
    <w:rsid w:val="00B67B21"/>
    <w:rsid w:val="00B739FC"/>
    <w:rsid w:val="00B869A6"/>
    <w:rsid w:val="00B86C87"/>
    <w:rsid w:val="00BB35E3"/>
    <w:rsid w:val="00BB53A2"/>
    <w:rsid w:val="00BC6DA0"/>
    <w:rsid w:val="00BF00F4"/>
    <w:rsid w:val="00C03438"/>
    <w:rsid w:val="00C35015"/>
    <w:rsid w:val="00C448F0"/>
    <w:rsid w:val="00C52938"/>
    <w:rsid w:val="00C56320"/>
    <w:rsid w:val="00C70E98"/>
    <w:rsid w:val="00C8059A"/>
    <w:rsid w:val="00C91CFE"/>
    <w:rsid w:val="00CB04C1"/>
    <w:rsid w:val="00CC681F"/>
    <w:rsid w:val="00CD2F0C"/>
    <w:rsid w:val="00CF1635"/>
    <w:rsid w:val="00D120D1"/>
    <w:rsid w:val="00D23DDE"/>
    <w:rsid w:val="00D2439D"/>
    <w:rsid w:val="00D32405"/>
    <w:rsid w:val="00D32504"/>
    <w:rsid w:val="00D34351"/>
    <w:rsid w:val="00D353C3"/>
    <w:rsid w:val="00D6284C"/>
    <w:rsid w:val="00D65586"/>
    <w:rsid w:val="00D6798B"/>
    <w:rsid w:val="00D706C8"/>
    <w:rsid w:val="00D86EA1"/>
    <w:rsid w:val="00DA00A7"/>
    <w:rsid w:val="00DB3E66"/>
    <w:rsid w:val="00DB7D93"/>
    <w:rsid w:val="00DE3F95"/>
    <w:rsid w:val="00E23C03"/>
    <w:rsid w:val="00E41F13"/>
    <w:rsid w:val="00E67847"/>
    <w:rsid w:val="00E70C6D"/>
    <w:rsid w:val="00E868FF"/>
    <w:rsid w:val="00E97C53"/>
    <w:rsid w:val="00EA6B47"/>
    <w:rsid w:val="00EB43CC"/>
    <w:rsid w:val="00ED4F47"/>
    <w:rsid w:val="00EF0D11"/>
    <w:rsid w:val="00F32FB8"/>
    <w:rsid w:val="00F414C9"/>
    <w:rsid w:val="00F46362"/>
    <w:rsid w:val="00F521EC"/>
    <w:rsid w:val="00F57A7F"/>
    <w:rsid w:val="00F67BC3"/>
    <w:rsid w:val="00F76866"/>
    <w:rsid w:val="00F83AF7"/>
    <w:rsid w:val="00F84626"/>
    <w:rsid w:val="00F95CA0"/>
    <w:rsid w:val="00FC719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http://www.dfz.b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apis://Base=NARH&amp;DocCode=8416917068&amp;Type=20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fz.b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56772&amp;Type=201" TargetMode="External"/><Relationship Id="rId5" Type="http://schemas.openxmlformats.org/officeDocument/2006/relationships/webSettings" Target="webSettings.xml"/><Relationship Id="rId15" Type="http://schemas.openxmlformats.org/officeDocument/2006/relationships/hyperlink" Target="javascript:%20NavigateDocument('EU32014R0640');" TargetMode="External"/><Relationship Id="rId10" Type="http://schemas.openxmlformats.org/officeDocument/2006/relationships/hyperlink" Target="http://www.dfz.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9214</Words>
  <Characters>52525</Characters>
  <Application>Microsoft Office Word</Application>
  <DocSecurity>0</DocSecurity>
  <Lines>437</Lines>
  <Paragraphs>123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cp:lastModifiedBy>
  <cp:revision>4</cp:revision>
  <dcterms:created xsi:type="dcterms:W3CDTF">2022-01-06T12:59:00Z</dcterms:created>
  <dcterms:modified xsi:type="dcterms:W3CDTF">2022-01-31T13:11:00Z</dcterms:modified>
</cp:coreProperties>
</file>